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812C2" w14:textId="77777777" w:rsidR="001F4339" w:rsidRPr="007266F1" w:rsidRDefault="001F4339" w:rsidP="001F4339">
      <w:pPr>
        <w:rPr>
          <w:rFonts w:ascii="Times New Roman" w:hAnsi="Times New Roman"/>
          <w:sz w:val="24"/>
          <w:szCs w:val="24"/>
          <w:lang w:val="ro-RO"/>
        </w:rPr>
      </w:pPr>
    </w:p>
    <w:p w14:paraId="02748E39" w14:textId="77777777" w:rsidR="001F4339" w:rsidRPr="007266F1" w:rsidRDefault="001F4339" w:rsidP="001F4339">
      <w:pPr>
        <w:rPr>
          <w:rFonts w:ascii="Times New Roman" w:hAnsi="Times New Roman"/>
          <w:sz w:val="24"/>
          <w:szCs w:val="24"/>
          <w:lang w:val="ro-RO"/>
        </w:rPr>
      </w:pPr>
    </w:p>
    <w:p w14:paraId="4BAAB308" w14:textId="77777777" w:rsidR="005752B2" w:rsidRPr="007266F1" w:rsidRDefault="005752B2"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DF2EC8F"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52EB6B66"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4C80C9FE" w14:textId="1B6A2A74" w:rsidR="001F4339" w:rsidRPr="007266F1"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7266F1">
        <w:rPr>
          <w:rFonts w:ascii="Times New Roman" w:hAnsi="Times New Roman"/>
          <w:b/>
          <w:sz w:val="24"/>
          <w:szCs w:val="24"/>
          <w:lang w:val="ro-RO"/>
        </w:rPr>
        <w:t>OPIS</w:t>
      </w:r>
    </w:p>
    <w:p w14:paraId="03D1F257" w14:textId="71C990D3"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p>
    <w:p w14:paraId="5CC5DDC5" w14:textId="2DD9B6CB"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144656A0" w14:textId="77777777"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284AAEA7" w14:textId="77777777" w:rsidR="001F4339" w:rsidRPr="007266F1" w:rsidRDefault="001F4339" w:rsidP="006F06CE">
      <w:pPr>
        <w:overflowPunct/>
        <w:autoSpaceDE/>
        <w:autoSpaceDN/>
        <w:adjustRightInd/>
        <w:spacing w:after="160" w:line="259" w:lineRule="auto"/>
        <w:textAlignment w:val="auto"/>
        <w:rPr>
          <w:rFonts w:ascii="Times New Roman" w:hAnsi="Times New Roman"/>
          <w:sz w:val="24"/>
          <w:szCs w:val="24"/>
          <w:lang w:val="ro-RO"/>
        </w:rPr>
      </w:pPr>
    </w:p>
    <w:p w14:paraId="541AF53D" w14:textId="78F54C58" w:rsidR="001F4339" w:rsidRPr="007266F1" w:rsidRDefault="001F4339" w:rsidP="00D914CB">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Formular nr. 1</w:t>
      </w:r>
      <w:r w:rsidR="008A1301" w:rsidRPr="007266F1">
        <w:rPr>
          <w:rFonts w:ascii="Times New Roman" w:hAnsi="Times New Roman"/>
          <w:bCs/>
          <w:sz w:val="24"/>
          <w:szCs w:val="28"/>
          <w:lang w:val="ro-RO"/>
        </w:rPr>
        <w:t xml:space="preserve"> -</w:t>
      </w:r>
      <w:r w:rsidRPr="007266F1">
        <w:rPr>
          <w:rFonts w:ascii="Times New Roman" w:hAnsi="Times New Roman"/>
          <w:bCs/>
          <w:sz w:val="24"/>
          <w:szCs w:val="28"/>
          <w:lang w:val="ro-RO"/>
        </w:rPr>
        <w:t xml:space="preserve"> Formularul de ofertă </w:t>
      </w:r>
      <w:r w:rsidR="00246737" w:rsidRPr="007266F1">
        <w:rPr>
          <w:rFonts w:ascii="Times New Roman" w:hAnsi="Times New Roman"/>
          <w:bCs/>
          <w:sz w:val="24"/>
          <w:szCs w:val="28"/>
          <w:lang w:val="ro-RO"/>
        </w:rPr>
        <w:t>+ anexă</w:t>
      </w:r>
    </w:p>
    <w:p w14:paraId="1115221D" w14:textId="5E90CE98" w:rsidR="008A1301" w:rsidRPr="007266F1" w:rsidRDefault="001F4339"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sidR="005B6C09">
        <w:rPr>
          <w:rFonts w:ascii="Times New Roman" w:hAnsi="Times New Roman"/>
          <w:sz w:val="24"/>
          <w:szCs w:val="28"/>
          <w:lang w:val="ro-RO"/>
        </w:rPr>
        <w:t>2</w:t>
      </w:r>
      <w:r w:rsidRPr="007266F1">
        <w:rPr>
          <w:rFonts w:ascii="Times New Roman" w:hAnsi="Times New Roman"/>
          <w:sz w:val="24"/>
          <w:szCs w:val="28"/>
          <w:lang w:val="ro-RO"/>
        </w:rPr>
        <w:t xml:space="preserve"> – </w:t>
      </w:r>
      <w:proofErr w:type="spellStart"/>
      <w:r w:rsidR="000B7787" w:rsidRPr="007266F1">
        <w:rPr>
          <w:rFonts w:ascii="Times New Roman" w:hAnsi="Times New Roman"/>
          <w:sz w:val="24"/>
          <w:szCs w:val="28"/>
          <w:lang w:val="ro-RO"/>
        </w:rPr>
        <w:t>Declaraţie</w:t>
      </w:r>
      <w:proofErr w:type="spellEnd"/>
      <w:r w:rsidR="000B7787" w:rsidRPr="007266F1">
        <w:rPr>
          <w:rFonts w:ascii="Times New Roman" w:hAnsi="Times New Roman"/>
          <w:sz w:val="24"/>
          <w:szCs w:val="28"/>
          <w:lang w:val="ro-RO"/>
        </w:rPr>
        <w:t xml:space="preserve"> </w:t>
      </w:r>
      <w:r w:rsidR="008A1301" w:rsidRPr="007266F1">
        <w:rPr>
          <w:rFonts w:ascii="Times New Roman" w:hAnsi="Times New Roman"/>
          <w:sz w:val="24"/>
          <w:szCs w:val="28"/>
          <w:lang w:val="ro-RO"/>
        </w:rPr>
        <w:t>privind neîncadrarea în situa</w:t>
      </w:r>
      <w:r w:rsidR="00737372" w:rsidRPr="007266F1">
        <w:rPr>
          <w:rFonts w:ascii="Times New Roman" w:hAnsi="Times New Roman"/>
          <w:sz w:val="24"/>
          <w:szCs w:val="28"/>
          <w:lang w:val="ro-RO"/>
        </w:rPr>
        <w:t>ț</w:t>
      </w:r>
      <w:r w:rsidR="008A1301" w:rsidRPr="007266F1">
        <w:rPr>
          <w:rFonts w:ascii="Times New Roman" w:hAnsi="Times New Roman"/>
          <w:sz w:val="24"/>
          <w:szCs w:val="28"/>
          <w:lang w:val="ro-RO"/>
        </w:rPr>
        <w:t xml:space="preserve">iile prevăzute la art. 164 din </w:t>
      </w:r>
    </w:p>
    <w:p w14:paraId="72CA74FE" w14:textId="77777777"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Legea 98/2016</w:t>
      </w:r>
      <w:r w:rsidR="003E0B4D" w:rsidRPr="007266F1">
        <w:rPr>
          <w:rFonts w:ascii="Times New Roman" w:hAnsi="Times New Roman"/>
          <w:sz w:val="24"/>
          <w:szCs w:val="28"/>
          <w:lang w:val="ro-RO"/>
        </w:rPr>
        <w:t xml:space="preserve"> </w:t>
      </w:r>
    </w:p>
    <w:p w14:paraId="5BF738E5" w14:textId="1B15C778"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Formular nr.</w:t>
      </w:r>
      <w:r w:rsidR="0056483F" w:rsidRPr="007266F1">
        <w:rPr>
          <w:rFonts w:ascii="Times New Roman" w:hAnsi="Times New Roman"/>
          <w:sz w:val="24"/>
          <w:szCs w:val="28"/>
          <w:lang w:val="ro-RO"/>
        </w:rPr>
        <w:t xml:space="preserve"> </w:t>
      </w:r>
      <w:r w:rsidR="005B6C09">
        <w:rPr>
          <w:rFonts w:ascii="Times New Roman" w:hAnsi="Times New Roman"/>
          <w:sz w:val="24"/>
          <w:szCs w:val="28"/>
          <w:lang w:val="ro-RO"/>
        </w:rPr>
        <w:t>3</w:t>
      </w:r>
      <w:r w:rsidRPr="007266F1">
        <w:rPr>
          <w:rFonts w:ascii="Times New Roman" w:hAnsi="Times New Roman"/>
          <w:sz w:val="24"/>
          <w:szCs w:val="28"/>
          <w:lang w:val="ro-RO"/>
        </w:rPr>
        <w:t xml:space="preserve"> - </w:t>
      </w:r>
      <w:bookmarkStart w:id="0" w:name="_Hlk37665265"/>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w:t>
      </w:r>
      <w:r w:rsidR="00737372" w:rsidRPr="007266F1">
        <w:rPr>
          <w:rFonts w:ascii="Times New Roman" w:hAnsi="Times New Roman"/>
          <w:color w:val="000000"/>
          <w:sz w:val="24"/>
          <w:szCs w:val="28"/>
          <w:lang w:val="ro-RO"/>
        </w:rPr>
        <w:t>ț</w:t>
      </w:r>
      <w:r w:rsidRPr="007266F1">
        <w:rPr>
          <w:rFonts w:ascii="Times New Roman" w:hAnsi="Times New Roman"/>
          <w:color w:val="000000"/>
          <w:sz w:val="24"/>
          <w:szCs w:val="28"/>
          <w:lang w:val="ro-RO"/>
        </w:rPr>
        <w:t>iile prevăzute la art. 165 din Legea 98/2016</w:t>
      </w:r>
    </w:p>
    <w:bookmarkEnd w:id="0"/>
    <w:p w14:paraId="364E9683" w14:textId="54EB4DEF"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sidR="005B6C09">
        <w:rPr>
          <w:rFonts w:ascii="Times New Roman" w:hAnsi="Times New Roman"/>
          <w:color w:val="000000"/>
          <w:sz w:val="24"/>
          <w:szCs w:val="28"/>
          <w:lang w:val="ro-RO"/>
        </w:rPr>
        <w:t>4</w:t>
      </w:r>
      <w:r w:rsidRPr="007266F1">
        <w:rPr>
          <w:rFonts w:ascii="Times New Roman" w:hAnsi="Times New Roman"/>
          <w:color w:val="000000"/>
          <w:sz w:val="24"/>
          <w:szCs w:val="28"/>
          <w:lang w:val="ro-RO"/>
        </w:rPr>
        <w:t xml:space="preserve"> - </w:t>
      </w:r>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situațiile prevăzute la art. 167 din Legea 98/2016</w:t>
      </w:r>
    </w:p>
    <w:p w14:paraId="7FF0F9F3" w14:textId="0D4F3AEF"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sidR="005B6C09">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w:t>
      </w:r>
      <w:proofErr w:type="spellStart"/>
      <w:r w:rsidR="000B7787" w:rsidRPr="007266F1">
        <w:rPr>
          <w:rFonts w:ascii="Times New Roman" w:hAnsi="Times New Roman"/>
          <w:sz w:val="24"/>
          <w:szCs w:val="28"/>
          <w:lang w:val="ro-RO"/>
        </w:rPr>
        <w:t>Declaraţie</w:t>
      </w:r>
      <w:proofErr w:type="spellEnd"/>
      <w:r w:rsidR="000B7787" w:rsidRPr="007266F1">
        <w:rPr>
          <w:rFonts w:ascii="Times New Roman" w:hAnsi="Times New Roman"/>
          <w:sz w:val="24"/>
          <w:szCs w:val="28"/>
          <w:lang w:val="ro-RO"/>
        </w:rPr>
        <w:t xml:space="preserve"> </w:t>
      </w:r>
      <w:r w:rsidRPr="007266F1">
        <w:rPr>
          <w:rFonts w:ascii="Times New Roman" w:hAnsi="Times New Roman"/>
          <w:sz w:val="24"/>
          <w:szCs w:val="28"/>
          <w:lang w:val="ro-RO"/>
        </w:rPr>
        <w:t>privind neîncadrarea în prevederile art. 59-60 din Legea 98/2016</w:t>
      </w:r>
    </w:p>
    <w:p w14:paraId="1DE929EB" w14:textId="42CD1DE4" w:rsidR="000B7787" w:rsidRDefault="0056483F" w:rsidP="00D914CB">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sidR="005B6C09">
        <w:rPr>
          <w:rFonts w:ascii="Times New Roman" w:hAnsi="Times New Roman"/>
          <w:iCs/>
          <w:sz w:val="24"/>
          <w:szCs w:val="28"/>
          <w:lang w:val="ro-RO"/>
        </w:rPr>
        <w:t>6</w:t>
      </w:r>
      <w:r w:rsidR="000B7787" w:rsidRPr="007266F1">
        <w:rPr>
          <w:rFonts w:ascii="Times New Roman" w:hAnsi="Times New Roman"/>
          <w:iCs/>
          <w:sz w:val="24"/>
          <w:szCs w:val="28"/>
          <w:lang w:val="ro-RO"/>
        </w:rPr>
        <w:t xml:space="preserve"> – Declarație privind cunoașterea obligațiilor relevante din domeniile mediului, social și al relațiilor de muncă </w:t>
      </w:r>
    </w:p>
    <w:p w14:paraId="23CAB1E5" w14:textId="584AF4D2" w:rsidR="005D3155" w:rsidRDefault="005D3155" w:rsidP="005D3155">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w:t>
      </w:r>
      <w:bookmarkStart w:id="1" w:name="_Hlk32820879"/>
      <w:r w:rsidRPr="007266F1">
        <w:rPr>
          <w:rFonts w:ascii="Times New Roman" w:hAnsi="Times New Roman"/>
          <w:iCs/>
          <w:sz w:val="24"/>
          <w:szCs w:val="28"/>
          <w:lang w:val="ro-RO"/>
        </w:rPr>
        <w:t>Declarație de acceptare a condițiilor contractuale și de însușire a documentației de atribuire</w:t>
      </w:r>
      <w:bookmarkEnd w:id="1"/>
    </w:p>
    <w:p w14:paraId="20F8CC97" w14:textId="074627F8" w:rsidR="005D3155" w:rsidRPr="005D3155" w:rsidRDefault="005D3155" w:rsidP="005D3155">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8 - </w:t>
      </w:r>
      <w:r w:rsidRPr="005D3155">
        <w:rPr>
          <w:rFonts w:ascii="Times New Roman" w:hAnsi="Times New Roman"/>
          <w:iCs/>
          <w:sz w:val="24"/>
          <w:szCs w:val="28"/>
          <w:lang w:val="ro-RO"/>
        </w:rPr>
        <w:t>Acord prelucrare date cu caracter personal</w:t>
      </w:r>
    </w:p>
    <w:p w14:paraId="2C004236" w14:textId="77777777" w:rsidR="005D3155" w:rsidRPr="007266F1" w:rsidRDefault="005D3155" w:rsidP="005D3155">
      <w:pPr>
        <w:overflowPunct/>
        <w:autoSpaceDE/>
        <w:autoSpaceDN/>
        <w:adjustRightInd/>
        <w:spacing w:line="360" w:lineRule="auto"/>
        <w:textAlignment w:val="auto"/>
        <w:rPr>
          <w:rFonts w:ascii="Times New Roman" w:hAnsi="Times New Roman"/>
          <w:iCs/>
          <w:sz w:val="24"/>
          <w:szCs w:val="28"/>
          <w:lang w:val="ro-RO"/>
        </w:rPr>
      </w:pPr>
    </w:p>
    <w:p w14:paraId="57319269" w14:textId="77777777" w:rsidR="005D3155" w:rsidRPr="007266F1" w:rsidRDefault="005D3155" w:rsidP="00D914CB">
      <w:pPr>
        <w:overflowPunct/>
        <w:autoSpaceDE/>
        <w:autoSpaceDN/>
        <w:adjustRightInd/>
        <w:spacing w:line="360" w:lineRule="auto"/>
        <w:textAlignment w:val="auto"/>
        <w:rPr>
          <w:rFonts w:ascii="Times New Roman" w:hAnsi="Times New Roman"/>
          <w:iCs/>
          <w:sz w:val="24"/>
          <w:szCs w:val="28"/>
          <w:lang w:val="ro-RO"/>
        </w:rPr>
      </w:pPr>
    </w:p>
    <w:p w14:paraId="4CB97EFB" w14:textId="0B77AB87" w:rsidR="00E34F92" w:rsidRPr="007266F1"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71C9212E" w14:textId="77777777" w:rsidR="00EF60EB" w:rsidRPr="008075E5" w:rsidRDefault="00EF60EB" w:rsidP="00EF60EB">
      <w:pPr>
        <w:jc w:val="right"/>
        <w:rPr>
          <w:rFonts w:ascii="Times New Roman" w:hAnsi="Times New Roman"/>
          <w:sz w:val="24"/>
          <w:szCs w:val="24"/>
          <w:lang w:val="ro-RO"/>
        </w:rPr>
      </w:pPr>
      <w:bookmarkStart w:id="2" w:name="_Hlk35511263"/>
      <w:r w:rsidRPr="008075E5">
        <w:rPr>
          <w:rFonts w:ascii="Times New Roman" w:hAnsi="Times New Roman"/>
          <w:b/>
          <w:sz w:val="24"/>
          <w:szCs w:val="24"/>
          <w:lang w:val="ro-RO"/>
        </w:rPr>
        <w:lastRenderedPageBreak/>
        <w:t>Formularul nr. 1</w:t>
      </w:r>
    </w:p>
    <w:p w14:paraId="4C0ACEBB" w14:textId="77777777" w:rsidR="00EF60EB" w:rsidRPr="008075E5" w:rsidRDefault="00EF60EB" w:rsidP="00EF60EB">
      <w:pPr>
        <w:spacing w:line="360" w:lineRule="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EF60EB" w:rsidRPr="008075E5" w14:paraId="1AD0D68E" w14:textId="77777777" w:rsidTr="00790681">
        <w:tc>
          <w:tcPr>
            <w:tcW w:w="4068" w:type="dxa"/>
            <w:tcBorders>
              <w:right w:val="single" w:sz="4" w:space="0" w:color="auto"/>
            </w:tcBorders>
            <w:vAlign w:val="center"/>
          </w:tcPr>
          <w:p w14:paraId="55A9C0DC" w14:textId="77777777" w:rsidR="00EF60EB" w:rsidRPr="008075E5" w:rsidRDefault="00EF60EB" w:rsidP="00790681">
            <w:pPr>
              <w:spacing w:after="240"/>
              <w:jc w:val="center"/>
              <w:rPr>
                <w:rFonts w:ascii="Times New Roman" w:hAnsi="Times New Roman"/>
                <w:sz w:val="24"/>
                <w:szCs w:val="24"/>
                <w:lang w:val="ro-RO"/>
              </w:rPr>
            </w:pPr>
            <w:r w:rsidRPr="008075E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6C58AB75"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20B6AB28" w14:textId="77777777" w:rsidR="00EF60EB" w:rsidRPr="008075E5" w:rsidRDefault="00EF60EB" w:rsidP="00790681">
            <w:pPr>
              <w:spacing w:after="240"/>
              <w:jc w:val="center"/>
              <w:rPr>
                <w:rFonts w:ascii="Times New Roman" w:hAnsi="Times New Roman"/>
                <w:sz w:val="24"/>
                <w:szCs w:val="24"/>
                <w:lang w:val="ro-RO"/>
              </w:rPr>
            </w:pPr>
            <w:r w:rsidRPr="008075E5">
              <w:rPr>
                <w:rFonts w:ascii="Times New Roman" w:hAnsi="Times New Roman"/>
                <w:sz w:val="24"/>
                <w:szCs w:val="24"/>
                <w:lang w:val="ro-RO"/>
              </w:rPr>
              <w:t>Autoritatea Contractantă</w:t>
            </w:r>
          </w:p>
        </w:tc>
      </w:tr>
      <w:tr w:rsidR="00EF60EB" w:rsidRPr="008075E5" w14:paraId="44A500A3" w14:textId="77777777" w:rsidTr="00790681">
        <w:tc>
          <w:tcPr>
            <w:tcW w:w="4068" w:type="dxa"/>
            <w:tcBorders>
              <w:right w:val="single" w:sz="4" w:space="0" w:color="auto"/>
            </w:tcBorders>
            <w:vAlign w:val="center"/>
          </w:tcPr>
          <w:p w14:paraId="58C3C1D4" w14:textId="77777777"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68EFBD5A"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50400FA5" w14:textId="77777777" w:rsidR="00EF60EB" w:rsidRPr="008075E5" w:rsidRDefault="00EF60EB" w:rsidP="00790681">
            <w:pPr>
              <w:spacing w:after="240"/>
              <w:jc w:val="center"/>
              <w:rPr>
                <w:rFonts w:ascii="Times New Roman" w:hAnsi="Times New Roman"/>
                <w:b/>
                <w:sz w:val="24"/>
                <w:szCs w:val="24"/>
                <w:lang w:val="ro-RO"/>
              </w:rPr>
            </w:pPr>
            <w:r w:rsidRPr="008075E5">
              <w:rPr>
                <w:rFonts w:ascii="Times New Roman" w:hAnsi="Times New Roman"/>
                <w:sz w:val="24"/>
                <w:szCs w:val="24"/>
                <w:lang w:val="ro-RO"/>
              </w:rPr>
              <w:t>DGASPC Harghita</w:t>
            </w:r>
          </w:p>
        </w:tc>
      </w:tr>
      <w:tr w:rsidR="00EF60EB" w:rsidRPr="008075E5" w14:paraId="6E4453B8" w14:textId="77777777" w:rsidTr="00790681">
        <w:tc>
          <w:tcPr>
            <w:tcW w:w="4068" w:type="dxa"/>
            <w:tcBorders>
              <w:right w:val="single" w:sz="4" w:space="0" w:color="auto"/>
            </w:tcBorders>
            <w:vAlign w:val="center"/>
          </w:tcPr>
          <w:p w14:paraId="091642F0" w14:textId="77777777" w:rsidR="00EF60EB" w:rsidRPr="008075E5" w:rsidRDefault="00EF60EB" w:rsidP="00790681">
            <w:pPr>
              <w:spacing w:after="240"/>
              <w:jc w:val="center"/>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36129CDF"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0318ECE2" w14:textId="77777777" w:rsidR="00EF60EB" w:rsidRPr="008075E5" w:rsidRDefault="00EF60EB" w:rsidP="00790681">
            <w:pPr>
              <w:spacing w:after="240"/>
              <w:jc w:val="center"/>
              <w:rPr>
                <w:rFonts w:ascii="Times New Roman" w:hAnsi="Times New Roman"/>
                <w:sz w:val="24"/>
                <w:szCs w:val="24"/>
                <w:lang w:val="ro-RO"/>
              </w:rPr>
            </w:pPr>
          </w:p>
        </w:tc>
      </w:tr>
      <w:tr w:rsidR="00EF60EB" w:rsidRPr="008075E5" w14:paraId="4A0A9342" w14:textId="77777777" w:rsidTr="00790681">
        <w:tc>
          <w:tcPr>
            <w:tcW w:w="4068" w:type="dxa"/>
            <w:tcBorders>
              <w:right w:val="single" w:sz="4" w:space="0" w:color="auto"/>
            </w:tcBorders>
            <w:vAlign w:val="center"/>
          </w:tcPr>
          <w:p w14:paraId="4E4CADD6" w14:textId="6706CA95"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w:t>
            </w:r>
            <w:r w:rsidR="00682607">
              <w:rPr>
                <w:rFonts w:ascii="Times New Roman" w:hAnsi="Times New Roman"/>
                <w:sz w:val="24"/>
                <w:szCs w:val="24"/>
                <w:lang w:val="ro-RO"/>
              </w:rPr>
              <w:t>6</w:t>
            </w:r>
          </w:p>
        </w:tc>
        <w:tc>
          <w:tcPr>
            <w:tcW w:w="900" w:type="dxa"/>
            <w:tcBorders>
              <w:top w:val="nil"/>
              <w:left w:val="single" w:sz="4" w:space="0" w:color="auto"/>
              <w:bottom w:val="nil"/>
              <w:right w:val="single" w:sz="4" w:space="0" w:color="auto"/>
            </w:tcBorders>
            <w:vAlign w:val="center"/>
          </w:tcPr>
          <w:p w14:paraId="6EB5BC30"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4D016849" w14:textId="4FEF6E4E"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w:t>
            </w:r>
            <w:r w:rsidR="00682607">
              <w:rPr>
                <w:rFonts w:ascii="Times New Roman" w:hAnsi="Times New Roman"/>
                <w:sz w:val="24"/>
                <w:szCs w:val="24"/>
                <w:lang w:val="ro-RO"/>
              </w:rPr>
              <w:t>6</w:t>
            </w:r>
          </w:p>
        </w:tc>
      </w:tr>
    </w:tbl>
    <w:p w14:paraId="12C0238B" w14:textId="77777777" w:rsidR="00EF60EB" w:rsidRPr="008075E5" w:rsidRDefault="00EF60EB" w:rsidP="00EF60EB">
      <w:pPr>
        <w:spacing w:line="360" w:lineRule="auto"/>
        <w:jc w:val="center"/>
        <w:rPr>
          <w:rFonts w:ascii="Times New Roman" w:hAnsi="Times New Roman"/>
          <w:b/>
          <w:sz w:val="24"/>
          <w:szCs w:val="24"/>
          <w:lang w:val="ro-RO"/>
        </w:rPr>
      </w:pPr>
    </w:p>
    <w:p w14:paraId="702059CB" w14:textId="77777777" w:rsidR="00EF60EB" w:rsidRPr="008075E5" w:rsidRDefault="00EF60EB" w:rsidP="00EF60EB">
      <w:pPr>
        <w:spacing w:line="360" w:lineRule="auto"/>
        <w:ind w:left="284"/>
        <w:jc w:val="center"/>
        <w:rPr>
          <w:rFonts w:ascii="Times New Roman" w:hAnsi="Times New Roman"/>
          <w:b/>
          <w:sz w:val="24"/>
          <w:szCs w:val="24"/>
          <w:lang w:val="ro-RO"/>
        </w:rPr>
      </w:pPr>
      <w:r w:rsidRPr="008075E5">
        <w:rPr>
          <w:rFonts w:ascii="Times New Roman" w:hAnsi="Times New Roman"/>
          <w:b/>
          <w:sz w:val="24"/>
          <w:szCs w:val="24"/>
          <w:lang w:val="ro-RO"/>
        </w:rPr>
        <w:t>SCRISOARE DE ÎNAINTARE</w:t>
      </w:r>
    </w:p>
    <w:p w14:paraId="2421B9D5" w14:textId="77777777" w:rsidR="00EF60EB" w:rsidRPr="008075E5" w:rsidRDefault="00EF60EB" w:rsidP="00EF60EB">
      <w:pPr>
        <w:jc w:val="center"/>
        <w:rPr>
          <w:rFonts w:ascii="Times New Roman" w:hAnsi="Times New Roman"/>
          <w:sz w:val="24"/>
          <w:szCs w:val="24"/>
          <w:lang w:val="ro-RO"/>
        </w:rPr>
      </w:pPr>
      <w:r w:rsidRPr="008075E5">
        <w:rPr>
          <w:rFonts w:ascii="Times New Roman" w:hAnsi="Times New Roman"/>
          <w:sz w:val="24"/>
          <w:szCs w:val="24"/>
          <w:lang w:val="ro-RO"/>
        </w:rPr>
        <w:t>Către</w:t>
      </w:r>
    </w:p>
    <w:p w14:paraId="3CE2E83C" w14:textId="77777777" w:rsidR="00EF60EB" w:rsidRPr="008075E5" w:rsidRDefault="00EF60EB" w:rsidP="00EF60EB">
      <w:pPr>
        <w:jc w:val="center"/>
        <w:rPr>
          <w:rFonts w:ascii="Times New Roman" w:hAnsi="Times New Roman"/>
          <w:sz w:val="24"/>
          <w:szCs w:val="24"/>
          <w:lang w:val="ro-RO"/>
        </w:rPr>
      </w:pPr>
    </w:p>
    <w:p w14:paraId="67F4270D" w14:textId="77777777" w:rsidR="00EF60EB" w:rsidRPr="008075E5" w:rsidRDefault="00EF60EB" w:rsidP="00EF60EB">
      <w:pPr>
        <w:jc w:val="center"/>
        <w:rPr>
          <w:rFonts w:ascii="Times New Roman" w:hAnsi="Times New Roman"/>
          <w:sz w:val="24"/>
          <w:szCs w:val="24"/>
          <w:lang w:val="ro-RO"/>
        </w:rPr>
      </w:pPr>
      <w:proofErr w:type="spellStart"/>
      <w:r w:rsidRPr="008075E5">
        <w:rPr>
          <w:rFonts w:ascii="Times New Roman" w:hAnsi="Times New Roman"/>
          <w:sz w:val="24"/>
          <w:szCs w:val="24"/>
          <w:lang w:val="ro-RO"/>
        </w:rPr>
        <w:t>Direcţia</w:t>
      </w:r>
      <w:proofErr w:type="spellEnd"/>
      <w:r w:rsidRPr="008075E5">
        <w:rPr>
          <w:rFonts w:ascii="Times New Roman" w:hAnsi="Times New Roman"/>
          <w:sz w:val="24"/>
          <w:szCs w:val="24"/>
          <w:lang w:val="ro-RO"/>
        </w:rPr>
        <w:t xml:space="preserve"> Generală de </w:t>
      </w:r>
      <w:proofErr w:type="spellStart"/>
      <w:r w:rsidRPr="008075E5">
        <w:rPr>
          <w:rFonts w:ascii="Times New Roman" w:hAnsi="Times New Roman"/>
          <w:sz w:val="24"/>
          <w:szCs w:val="24"/>
          <w:lang w:val="ro-RO"/>
        </w:rPr>
        <w:t>Asistenţă</w:t>
      </w:r>
      <w:proofErr w:type="spellEnd"/>
      <w:r w:rsidRPr="008075E5">
        <w:rPr>
          <w:rFonts w:ascii="Times New Roman" w:hAnsi="Times New Roman"/>
          <w:sz w:val="24"/>
          <w:szCs w:val="24"/>
          <w:lang w:val="ro-RO"/>
        </w:rPr>
        <w:t xml:space="preserve"> Socială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Protecţia</w:t>
      </w:r>
      <w:proofErr w:type="spellEnd"/>
      <w:r w:rsidRPr="008075E5">
        <w:rPr>
          <w:rFonts w:ascii="Times New Roman" w:hAnsi="Times New Roman"/>
          <w:sz w:val="24"/>
          <w:szCs w:val="24"/>
          <w:lang w:val="ro-RO"/>
        </w:rPr>
        <w:t xml:space="preserve"> Copilului Harghita</w:t>
      </w:r>
    </w:p>
    <w:p w14:paraId="1C8B1516" w14:textId="36F14508" w:rsidR="00EF60EB" w:rsidRPr="008075E5" w:rsidRDefault="00EF60EB" w:rsidP="00EF60EB">
      <w:pPr>
        <w:spacing w:line="360" w:lineRule="auto"/>
        <w:ind w:left="284"/>
        <w:jc w:val="center"/>
        <w:rPr>
          <w:rFonts w:ascii="Times New Roman" w:hAnsi="Times New Roman"/>
          <w:sz w:val="24"/>
          <w:szCs w:val="24"/>
          <w:lang w:val="ro-RO"/>
        </w:rPr>
      </w:pPr>
      <w:r w:rsidRPr="008075E5">
        <w:rPr>
          <w:rFonts w:ascii="Times New Roman" w:hAnsi="Times New Roman"/>
          <w:sz w:val="24"/>
          <w:szCs w:val="24"/>
          <w:lang w:val="ro-RO"/>
        </w:rPr>
        <w:t xml:space="preserve">Miercurea Ciuc, </w:t>
      </w:r>
      <w:r w:rsidR="00A96112">
        <w:rPr>
          <w:rFonts w:ascii="Times New Roman" w:hAnsi="Times New Roman"/>
          <w:sz w:val="24"/>
          <w:szCs w:val="24"/>
          <w:lang w:val="ro-RO"/>
        </w:rPr>
        <w:t xml:space="preserve">str. </w:t>
      </w:r>
      <w:proofErr w:type="spellStart"/>
      <w:r w:rsidR="00A96112">
        <w:rPr>
          <w:rFonts w:ascii="Times New Roman" w:hAnsi="Times New Roman"/>
          <w:sz w:val="24"/>
          <w:szCs w:val="24"/>
          <w:lang w:val="ro-RO"/>
        </w:rPr>
        <w:t>Szek</w:t>
      </w:r>
      <w:proofErr w:type="spellEnd"/>
      <w:r w:rsidR="00A96112">
        <w:rPr>
          <w:rFonts w:ascii="Times New Roman" w:hAnsi="Times New Roman"/>
          <w:sz w:val="24"/>
          <w:szCs w:val="24"/>
          <w:lang w:val="ro-RO"/>
        </w:rPr>
        <w:t xml:space="preserve"> nr. 152</w:t>
      </w:r>
      <w:r w:rsidRPr="008075E5">
        <w:rPr>
          <w:rFonts w:ascii="Times New Roman" w:hAnsi="Times New Roman"/>
          <w:sz w:val="24"/>
          <w:szCs w:val="24"/>
          <w:lang w:val="ro-RO"/>
        </w:rPr>
        <w:t xml:space="preserve">, cam. </w:t>
      </w:r>
      <w:r w:rsidR="00A96112">
        <w:rPr>
          <w:rFonts w:ascii="Times New Roman" w:hAnsi="Times New Roman"/>
          <w:sz w:val="24"/>
          <w:szCs w:val="24"/>
          <w:lang w:val="ro-RO"/>
        </w:rPr>
        <w:t>22</w:t>
      </w:r>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judetul</w:t>
      </w:r>
      <w:proofErr w:type="spellEnd"/>
      <w:r w:rsidRPr="008075E5">
        <w:rPr>
          <w:rFonts w:ascii="Times New Roman" w:hAnsi="Times New Roman"/>
          <w:sz w:val="24"/>
          <w:szCs w:val="24"/>
          <w:lang w:val="ro-RO"/>
        </w:rPr>
        <w:t xml:space="preserve"> Harghita, România</w:t>
      </w:r>
    </w:p>
    <w:p w14:paraId="1EB4AE08" w14:textId="77777777" w:rsidR="00EF60EB" w:rsidRPr="008075E5" w:rsidRDefault="00EF60EB" w:rsidP="00EF60EB">
      <w:pPr>
        <w:spacing w:line="360" w:lineRule="auto"/>
        <w:ind w:left="284"/>
        <w:jc w:val="center"/>
        <w:rPr>
          <w:rFonts w:ascii="Times New Roman" w:hAnsi="Times New Roman"/>
          <w:i/>
          <w:sz w:val="24"/>
          <w:szCs w:val="24"/>
          <w:lang w:val="ro-RO"/>
        </w:rPr>
      </w:pPr>
    </w:p>
    <w:p w14:paraId="148535DC" w14:textId="32092139" w:rsidR="00EF60EB" w:rsidRPr="008075E5" w:rsidRDefault="00EF60EB" w:rsidP="00EF60EB">
      <w:pPr>
        <w:spacing w:line="276" w:lineRule="auto"/>
        <w:ind w:left="360" w:firstLine="360"/>
        <w:jc w:val="both"/>
        <w:rPr>
          <w:rFonts w:ascii="Times New Roman" w:hAnsi="Times New Roman"/>
          <w:b/>
          <w:sz w:val="24"/>
          <w:szCs w:val="24"/>
          <w:lang w:val="ro-RO"/>
        </w:rPr>
      </w:pPr>
      <w:r w:rsidRPr="00D87F05">
        <w:rPr>
          <w:rFonts w:ascii="Times New Roman" w:hAnsi="Times New Roman"/>
          <w:bCs/>
          <w:sz w:val="24"/>
          <w:szCs w:val="24"/>
          <w:lang w:val="ro-RO"/>
        </w:rPr>
        <w:t>Ca urmare a anunțului nr. ................. din ......................  privind atribuirea  contractului de prestare a</w:t>
      </w:r>
      <w:r w:rsidRPr="00D87F05">
        <w:rPr>
          <w:rFonts w:ascii="Times New Roman" w:hAnsi="Times New Roman"/>
          <w:b/>
          <w:sz w:val="24"/>
          <w:szCs w:val="24"/>
          <w:lang w:val="ro-RO"/>
        </w:rPr>
        <w:t xml:space="preserve"> </w:t>
      </w:r>
      <w:r w:rsidR="00D87F05" w:rsidRPr="00D87F05">
        <w:rPr>
          <w:rFonts w:ascii="Times New Roman" w:hAnsi="Times New Roman"/>
          <w:b/>
          <w:sz w:val="24"/>
          <w:szCs w:val="24"/>
          <w:lang w:val="ro-RO"/>
        </w:rPr>
        <w:t xml:space="preserve">Centru de zi pentru persoane adulte cu dizabilități, în </w:t>
      </w:r>
      <w:r w:rsidR="00F20794">
        <w:rPr>
          <w:rFonts w:ascii="Times New Roman" w:hAnsi="Times New Roman"/>
          <w:b/>
          <w:sz w:val="24"/>
          <w:szCs w:val="24"/>
          <w:lang w:val="ro-RO"/>
        </w:rPr>
        <w:t>municipiul Gheorgheni</w:t>
      </w:r>
      <w:r w:rsidRPr="00CD21A8">
        <w:rPr>
          <w:rFonts w:ascii="Times New Roman" w:hAnsi="Times New Roman"/>
          <w:b/>
          <w:sz w:val="24"/>
          <w:szCs w:val="24"/>
          <w:lang w:val="ro-RO"/>
        </w:rPr>
        <w:t xml:space="preserve">, cod CPV </w:t>
      </w:r>
      <w:r w:rsidR="00D87F05" w:rsidRPr="00D87F05">
        <w:rPr>
          <w:rFonts w:ascii="Times New Roman" w:hAnsi="Times New Roman"/>
          <w:b/>
          <w:sz w:val="24"/>
          <w:szCs w:val="24"/>
          <w:lang w:val="ro-RO"/>
        </w:rPr>
        <w:t>85312000-9 respectiv 85312100-0</w:t>
      </w:r>
      <w:r w:rsidRPr="008075E5">
        <w:rPr>
          <w:rFonts w:ascii="Times New Roman" w:hAnsi="Times New Roman"/>
          <w:b/>
          <w:sz w:val="24"/>
          <w:szCs w:val="24"/>
          <w:lang w:val="ro-RO"/>
        </w:rPr>
        <w:t xml:space="preserve">, </w:t>
      </w:r>
    </w:p>
    <w:p w14:paraId="5570014D" w14:textId="77777777" w:rsidR="00EF60EB" w:rsidRPr="008075E5" w:rsidRDefault="00EF60EB" w:rsidP="00EF60EB">
      <w:pPr>
        <w:spacing w:line="276" w:lineRule="auto"/>
        <w:ind w:left="360" w:firstLine="360"/>
        <w:jc w:val="both"/>
        <w:rPr>
          <w:rFonts w:ascii="Times New Roman" w:hAnsi="Times New Roman"/>
          <w:b/>
          <w:sz w:val="24"/>
          <w:szCs w:val="24"/>
          <w:lang w:val="ro-RO"/>
        </w:rPr>
      </w:pPr>
    </w:p>
    <w:p w14:paraId="44EED2A5" w14:textId="77777777" w:rsidR="00EF60EB" w:rsidRPr="008075E5" w:rsidRDefault="00EF60EB" w:rsidP="00EF60EB">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 xml:space="preserve">noi, ..............................................................  </w:t>
      </w:r>
      <w:r w:rsidRPr="008075E5">
        <w:rPr>
          <w:rFonts w:ascii="Times New Roman" w:hAnsi="Times New Roman"/>
          <w:i/>
          <w:sz w:val="24"/>
          <w:szCs w:val="24"/>
          <w:lang w:val="ro-RO"/>
        </w:rPr>
        <w:t>(denumirea/numele ofertantului),</w:t>
      </w:r>
      <w:r w:rsidRPr="008075E5">
        <w:rPr>
          <w:rFonts w:ascii="Times New Roman" w:hAnsi="Times New Roman"/>
          <w:sz w:val="24"/>
          <w:szCs w:val="24"/>
          <w:lang w:val="ro-RO"/>
        </w:rPr>
        <w:t xml:space="preserve"> vă transmitem alăturat </w:t>
      </w:r>
      <w:proofErr w:type="spellStart"/>
      <w:r w:rsidRPr="008075E5">
        <w:rPr>
          <w:rFonts w:ascii="Times New Roman" w:hAnsi="Times New Roman"/>
          <w:sz w:val="24"/>
          <w:szCs w:val="24"/>
          <w:lang w:val="ro-RO"/>
        </w:rPr>
        <w:t>urmatoarele</w:t>
      </w:r>
      <w:proofErr w:type="spellEnd"/>
      <w:r w:rsidRPr="008075E5">
        <w:rPr>
          <w:rFonts w:ascii="Times New Roman" w:hAnsi="Times New Roman"/>
          <w:sz w:val="24"/>
          <w:szCs w:val="24"/>
          <w:lang w:val="ro-RO"/>
        </w:rPr>
        <w:t>:</w:t>
      </w:r>
    </w:p>
    <w:p w14:paraId="1913DE75" w14:textId="77777777" w:rsidR="00EF60EB" w:rsidRPr="008075E5" w:rsidRDefault="00EF60EB" w:rsidP="00EF60EB">
      <w:pPr>
        <w:numPr>
          <w:ilvl w:val="0"/>
          <w:numId w:val="17"/>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Coletul/documentul scanat </w:t>
      </w:r>
      <w:proofErr w:type="spellStart"/>
      <w:r w:rsidRPr="008075E5">
        <w:rPr>
          <w:rFonts w:ascii="Times New Roman" w:hAnsi="Times New Roman"/>
          <w:sz w:val="24"/>
          <w:szCs w:val="24"/>
          <w:lang w:val="ro-RO"/>
        </w:rPr>
        <w:t>conţinând</w:t>
      </w:r>
      <w:proofErr w:type="spellEnd"/>
      <w:r w:rsidRPr="008075E5">
        <w:rPr>
          <w:rFonts w:ascii="Times New Roman" w:hAnsi="Times New Roman"/>
          <w:sz w:val="24"/>
          <w:szCs w:val="24"/>
          <w:lang w:val="ro-RO"/>
        </w:rPr>
        <w:t xml:space="preserve"> oferta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documentele care o </w:t>
      </w:r>
      <w:proofErr w:type="spellStart"/>
      <w:r w:rsidRPr="008075E5">
        <w:rPr>
          <w:rFonts w:ascii="Times New Roman" w:hAnsi="Times New Roman"/>
          <w:sz w:val="24"/>
          <w:szCs w:val="24"/>
          <w:lang w:val="ro-RO"/>
        </w:rPr>
        <w:t>însoţesc</w:t>
      </w:r>
      <w:proofErr w:type="spellEnd"/>
      <w:r w:rsidRPr="008075E5">
        <w:rPr>
          <w:rFonts w:ascii="Times New Roman" w:hAnsi="Times New Roman"/>
          <w:sz w:val="24"/>
          <w:szCs w:val="24"/>
          <w:lang w:val="ro-RO"/>
        </w:rPr>
        <w:t>.</w:t>
      </w:r>
    </w:p>
    <w:p w14:paraId="2A49F22A" w14:textId="77777777" w:rsidR="00EF60EB" w:rsidRPr="008075E5" w:rsidRDefault="00EF60EB" w:rsidP="00EF60EB">
      <w:pPr>
        <w:numPr>
          <w:ilvl w:val="0"/>
          <w:numId w:val="17"/>
        </w:numPr>
        <w:overflowPunct/>
        <w:jc w:val="both"/>
        <w:textAlignment w:val="auto"/>
        <w:rPr>
          <w:rFonts w:ascii="Times New Roman" w:hAnsi="Times New Roman"/>
          <w:sz w:val="24"/>
          <w:szCs w:val="24"/>
          <w:lang w:val="ro-RO"/>
        </w:rPr>
      </w:pPr>
      <w:proofErr w:type="spellStart"/>
      <w:r w:rsidRPr="008075E5">
        <w:rPr>
          <w:rFonts w:ascii="Times New Roman" w:hAnsi="Times New Roman"/>
          <w:sz w:val="24"/>
          <w:szCs w:val="24"/>
          <w:lang w:val="ro-RO"/>
        </w:rPr>
        <w:t>Informaţiile</w:t>
      </w:r>
      <w:proofErr w:type="spellEnd"/>
      <w:r w:rsidRPr="008075E5">
        <w:rPr>
          <w:rFonts w:ascii="Times New Roman" w:hAnsi="Times New Roman"/>
          <w:sz w:val="24"/>
          <w:szCs w:val="24"/>
          <w:lang w:val="ro-RO"/>
        </w:rPr>
        <w:t xml:space="preserve"> ofertantului în legătură cu procedura de atribuire a contractului mai sus </w:t>
      </w:r>
      <w:proofErr w:type="spellStart"/>
      <w:r w:rsidRPr="008075E5">
        <w:rPr>
          <w:rFonts w:ascii="Times New Roman" w:hAnsi="Times New Roman"/>
          <w:sz w:val="24"/>
          <w:szCs w:val="24"/>
          <w:lang w:val="ro-RO"/>
        </w:rPr>
        <w:t>menţionat</w:t>
      </w:r>
      <w:proofErr w:type="spellEnd"/>
      <w:r w:rsidRPr="008075E5">
        <w:rPr>
          <w:rFonts w:ascii="Times New Roman" w:hAnsi="Times New Roman"/>
          <w:sz w:val="24"/>
          <w:szCs w:val="24"/>
          <w:lang w:val="ro-RO"/>
        </w:rPr>
        <w:t>:</w:t>
      </w:r>
    </w:p>
    <w:p w14:paraId="71DC0FEB"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numele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prenumele persoanei/persoanelor împuternicite să semneze contractul …………………..</w:t>
      </w:r>
    </w:p>
    <w:p w14:paraId="225BA255"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adresa pentru </w:t>
      </w:r>
      <w:proofErr w:type="spellStart"/>
      <w:r w:rsidRPr="008075E5">
        <w:rPr>
          <w:rFonts w:ascii="Times New Roman" w:hAnsi="Times New Roman"/>
          <w:sz w:val="24"/>
          <w:szCs w:val="24"/>
          <w:lang w:val="ro-RO"/>
        </w:rPr>
        <w:t>corespondenţă</w:t>
      </w:r>
      <w:proofErr w:type="spellEnd"/>
      <w:r w:rsidRPr="008075E5">
        <w:rPr>
          <w:rFonts w:ascii="Times New Roman" w:hAnsi="Times New Roman"/>
          <w:sz w:val="24"/>
          <w:szCs w:val="24"/>
          <w:lang w:val="ro-RO"/>
        </w:rPr>
        <w:t>: ……………….........................................</w:t>
      </w:r>
    </w:p>
    <w:p w14:paraId="306F6960"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telefon: ………….......................</w:t>
      </w:r>
    </w:p>
    <w:p w14:paraId="3D2A6131"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fax: ……………….</w:t>
      </w:r>
    </w:p>
    <w:p w14:paraId="1DDF5C0F"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e-mail: ………….................…</w:t>
      </w:r>
    </w:p>
    <w:p w14:paraId="1CDB7B53"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datele de identificare ale ofertantului, cont IBAN bancar........................</w:t>
      </w:r>
    </w:p>
    <w:p w14:paraId="2B16EAC2" w14:textId="77777777" w:rsidR="00EF60EB" w:rsidRPr="008075E5" w:rsidRDefault="00EF60EB" w:rsidP="00EF60EB">
      <w:pPr>
        <w:spacing w:line="360" w:lineRule="auto"/>
        <w:ind w:left="284"/>
        <w:jc w:val="both"/>
        <w:rPr>
          <w:rFonts w:ascii="Times New Roman" w:hAnsi="Times New Roman"/>
          <w:sz w:val="24"/>
          <w:szCs w:val="24"/>
          <w:lang w:val="ro-RO"/>
        </w:rPr>
      </w:pPr>
      <w:r w:rsidRPr="008075E5">
        <w:rPr>
          <w:rFonts w:ascii="Times New Roman" w:hAnsi="Times New Roman"/>
          <w:sz w:val="24"/>
          <w:szCs w:val="24"/>
          <w:lang w:val="ro-RO"/>
        </w:rPr>
        <w:t xml:space="preserve">Avem </w:t>
      </w:r>
      <w:proofErr w:type="spellStart"/>
      <w:r w:rsidRPr="008075E5">
        <w:rPr>
          <w:rFonts w:ascii="Times New Roman" w:hAnsi="Times New Roman"/>
          <w:sz w:val="24"/>
          <w:szCs w:val="24"/>
          <w:lang w:val="ro-RO"/>
        </w:rPr>
        <w:t>speranţa</w:t>
      </w:r>
      <w:proofErr w:type="spellEnd"/>
      <w:r w:rsidRPr="008075E5">
        <w:rPr>
          <w:rFonts w:ascii="Times New Roman" w:hAnsi="Times New Roman"/>
          <w:sz w:val="24"/>
          <w:szCs w:val="24"/>
          <w:lang w:val="ro-RO"/>
        </w:rPr>
        <w:t xml:space="preserve"> că oferta noastră este corespunzătoare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va satisface </w:t>
      </w:r>
      <w:proofErr w:type="spellStart"/>
      <w:r w:rsidRPr="008075E5">
        <w:rPr>
          <w:rFonts w:ascii="Times New Roman" w:hAnsi="Times New Roman"/>
          <w:sz w:val="24"/>
          <w:szCs w:val="24"/>
          <w:lang w:val="ro-RO"/>
        </w:rPr>
        <w:t>cerinţele</w:t>
      </w:r>
      <w:proofErr w:type="spellEnd"/>
      <w:r w:rsidRPr="008075E5">
        <w:rPr>
          <w:rFonts w:ascii="Times New Roman" w:hAnsi="Times New Roman"/>
          <w:sz w:val="24"/>
          <w:szCs w:val="24"/>
          <w:lang w:val="ro-RO"/>
        </w:rPr>
        <w:t>.</w:t>
      </w:r>
    </w:p>
    <w:p w14:paraId="2938D285" w14:textId="77777777" w:rsidR="00EF60EB" w:rsidRPr="008075E5" w:rsidRDefault="00EF60EB" w:rsidP="00EF60EB">
      <w:pPr>
        <w:spacing w:line="360" w:lineRule="auto"/>
        <w:ind w:left="284" w:right="-210"/>
        <w:rPr>
          <w:rFonts w:ascii="Times New Roman" w:hAnsi="Times New Roman"/>
          <w:sz w:val="24"/>
          <w:szCs w:val="24"/>
          <w:lang w:val="ro-RO"/>
        </w:rPr>
      </w:pPr>
      <w:r w:rsidRPr="008075E5">
        <w:rPr>
          <w:rFonts w:ascii="Times New Roman" w:hAnsi="Times New Roman"/>
          <w:sz w:val="24"/>
          <w:szCs w:val="24"/>
          <w:lang w:val="ro-RO"/>
        </w:rPr>
        <w:t>Data completării</w:t>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t xml:space="preserve">     </w:t>
      </w:r>
    </w:p>
    <w:p w14:paraId="03F0FB15" w14:textId="77777777" w:rsidR="00EF60EB" w:rsidRPr="008075E5" w:rsidRDefault="00EF60EB" w:rsidP="00EF60EB">
      <w:pPr>
        <w:ind w:left="284"/>
        <w:rPr>
          <w:rFonts w:ascii="Times New Roman" w:hAnsi="Times New Roman"/>
          <w:sz w:val="24"/>
          <w:szCs w:val="24"/>
          <w:lang w:val="ro-RO"/>
        </w:rPr>
      </w:pPr>
      <w:r w:rsidRPr="008075E5">
        <w:rPr>
          <w:rFonts w:ascii="Times New Roman" w:hAnsi="Times New Roman"/>
          <w:i/>
          <w:sz w:val="24"/>
          <w:szCs w:val="24"/>
          <w:lang w:val="ro-RO"/>
        </w:rPr>
        <w:t xml:space="preserve">…………………          </w:t>
      </w:r>
      <w:r w:rsidRPr="008075E5">
        <w:rPr>
          <w:rFonts w:ascii="Times New Roman" w:hAnsi="Times New Roman"/>
          <w:sz w:val="24"/>
          <w:szCs w:val="24"/>
          <w:lang w:val="ro-RO"/>
        </w:rPr>
        <w:t>Cu stimă,</w:t>
      </w:r>
    </w:p>
    <w:p w14:paraId="4EDD0209" w14:textId="77777777" w:rsidR="00EF60EB" w:rsidRPr="008075E5" w:rsidRDefault="00EF60EB" w:rsidP="00EF60EB">
      <w:pPr>
        <w:ind w:left="284"/>
        <w:rPr>
          <w:rFonts w:ascii="Times New Roman" w:hAnsi="Times New Roman"/>
          <w:sz w:val="24"/>
          <w:szCs w:val="24"/>
          <w:lang w:val="ro-RO"/>
        </w:rPr>
      </w:pPr>
    </w:p>
    <w:p w14:paraId="0FA3EFF6" w14:textId="77777777" w:rsidR="00EF60EB" w:rsidRPr="008075E5" w:rsidRDefault="00EF60EB" w:rsidP="00EF60EB">
      <w:pPr>
        <w:jc w:val="center"/>
        <w:rPr>
          <w:rFonts w:ascii="Times New Roman" w:hAnsi="Times New Roman"/>
          <w:sz w:val="24"/>
          <w:szCs w:val="24"/>
          <w:lang w:val="ro-RO"/>
        </w:rPr>
      </w:pPr>
      <w:r w:rsidRPr="008075E5">
        <w:rPr>
          <w:rFonts w:ascii="Times New Roman" w:hAnsi="Times New Roman"/>
          <w:sz w:val="24"/>
          <w:szCs w:val="24"/>
          <w:lang w:val="ro-RO"/>
        </w:rPr>
        <w:t>Ofertant,</w:t>
      </w:r>
    </w:p>
    <w:p w14:paraId="1F3957EF" w14:textId="77777777" w:rsidR="00EF60EB" w:rsidRPr="008075E5" w:rsidRDefault="00EF60EB" w:rsidP="00EF60EB">
      <w:pPr>
        <w:jc w:val="center"/>
        <w:rPr>
          <w:rFonts w:ascii="Times New Roman" w:hAnsi="Times New Roman"/>
          <w:i/>
          <w:sz w:val="24"/>
          <w:szCs w:val="24"/>
          <w:lang w:val="ro-RO"/>
        </w:rPr>
      </w:pP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operatorului economic)</w:t>
      </w:r>
    </w:p>
    <w:p w14:paraId="75EF1BB3" w14:textId="77777777" w:rsidR="00EF60EB" w:rsidRPr="008075E5" w:rsidRDefault="00EF60EB" w:rsidP="00EF60EB">
      <w:pPr>
        <w:jc w:val="center"/>
        <w:rPr>
          <w:rFonts w:ascii="Times New Roman" w:hAnsi="Times New Roman"/>
          <w:i/>
          <w:sz w:val="24"/>
          <w:szCs w:val="24"/>
          <w:lang w:val="ro-RO"/>
        </w:rPr>
      </w:pPr>
      <w:r w:rsidRPr="008075E5">
        <w:rPr>
          <w:rFonts w:ascii="Times New Roman" w:hAnsi="Times New Roman"/>
          <w:i/>
          <w:sz w:val="24"/>
          <w:szCs w:val="24"/>
          <w:lang w:val="ro-RO"/>
        </w:rPr>
        <w:t>………………..…….</w:t>
      </w: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persoanei autorizate </w:t>
      </w:r>
      <w:proofErr w:type="spellStart"/>
      <w:r w:rsidRPr="008075E5">
        <w:rPr>
          <w:rFonts w:ascii="Times New Roman" w:hAnsi="Times New Roman"/>
          <w:i/>
          <w:sz w:val="24"/>
          <w:szCs w:val="24"/>
          <w:lang w:val="ro-RO"/>
        </w:rPr>
        <w:t>şi</w:t>
      </w:r>
      <w:proofErr w:type="spellEnd"/>
      <w:r w:rsidRPr="008075E5">
        <w:rPr>
          <w:rFonts w:ascii="Times New Roman" w:hAnsi="Times New Roman"/>
          <w:i/>
          <w:sz w:val="24"/>
          <w:szCs w:val="24"/>
          <w:lang w:val="ro-RO"/>
        </w:rPr>
        <w:t xml:space="preserve"> semnătura)</w:t>
      </w:r>
    </w:p>
    <w:p w14:paraId="622FEAE4" w14:textId="77777777" w:rsidR="00EF60EB" w:rsidRDefault="00EF60EB" w:rsidP="00312C00">
      <w:pPr>
        <w:jc w:val="right"/>
        <w:rPr>
          <w:rFonts w:ascii="Times New Roman" w:hAnsi="Times New Roman"/>
          <w:sz w:val="24"/>
          <w:szCs w:val="24"/>
          <w:lang w:val="ro-RO"/>
        </w:rPr>
      </w:pPr>
    </w:p>
    <w:p w14:paraId="03B21A1B" w14:textId="77777777" w:rsidR="00EF60EB" w:rsidRDefault="00EF60EB" w:rsidP="00312C00">
      <w:pPr>
        <w:jc w:val="right"/>
        <w:rPr>
          <w:rFonts w:ascii="Times New Roman" w:hAnsi="Times New Roman"/>
          <w:sz w:val="24"/>
          <w:szCs w:val="24"/>
          <w:lang w:val="ro-RO"/>
        </w:rPr>
      </w:pPr>
    </w:p>
    <w:p w14:paraId="3810BDDD" w14:textId="77777777" w:rsidR="00EF60EB" w:rsidRDefault="00EF60EB" w:rsidP="00312C00">
      <w:pPr>
        <w:jc w:val="right"/>
        <w:rPr>
          <w:rFonts w:ascii="Times New Roman" w:hAnsi="Times New Roman"/>
          <w:sz w:val="24"/>
          <w:szCs w:val="24"/>
          <w:lang w:val="ro-RO"/>
        </w:rPr>
      </w:pPr>
    </w:p>
    <w:p w14:paraId="2EEC3533" w14:textId="77777777" w:rsidR="00EF60EB" w:rsidRDefault="00EF60EB" w:rsidP="00312C00">
      <w:pPr>
        <w:jc w:val="right"/>
        <w:rPr>
          <w:rFonts w:ascii="Times New Roman" w:hAnsi="Times New Roman"/>
          <w:sz w:val="24"/>
          <w:szCs w:val="24"/>
          <w:lang w:val="ro-RO"/>
        </w:rPr>
      </w:pPr>
    </w:p>
    <w:p w14:paraId="3E05F6CB" w14:textId="77777777" w:rsidR="00EF60EB" w:rsidRDefault="00EF60EB" w:rsidP="00312C00">
      <w:pPr>
        <w:jc w:val="right"/>
        <w:rPr>
          <w:rFonts w:ascii="Times New Roman" w:hAnsi="Times New Roman"/>
          <w:sz w:val="24"/>
          <w:szCs w:val="24"/>
          <w:lang w:val="ro-RO"/>
        </w:rPr>
      </w:pPr>
    </w:p>
    <w:p w14:paraId="0696E380" w14:textId="77777777" w:rsidR="00EF60EB" w:rsidRDefault="00EF60EB" w:rsidP="00312C00">
      <w:pPr>
        <w:jc w:val="right"/>
        <w:rPr>
          <w:rFonts w:ascii="Times New Roman" w:hAnsi="Times New Roman"/>
          <w:sz w:val="24"/>
          <w:szCs w:val="24"/>
          <w:lang w:val="ro-RO"/>
        </w:rPr>
      </w:pPr>
    </w:p>
    <w:p w14:paraId="372373BF" w14:textId="77777777" w:rsidR="00EF60EB" w:rsidRDefault="00EF60EB" w:rsidP="00312C00">
      <w:pPr>
        <w:jc w:val="right"/>
        <w:rPr>
          <w:rFonts w:ascii="Times New Roman" w:hAnsi="Times New Roman"/>
          <w:sz w:val="24"/>
          <w:szCs w:val="24"/>
          <w:lang w:val="ro-RO"/>
        </w:rPr>
        <w:sectPr w:rsidR="00EF60EB" w:rsidSect="00C002F1">
          <w:footerReference w:type="even" r:id="rId8"/>
          <w:footerReference w:type="default" r:id="rId9"/>
          <w:pgSz w:w="11909" w:h="16834" w:code="9"/>
          <w:pgMar w:top="907" w:right="720" w:bottom="964" w:left="1191" w:header="720" w:footer="720" w:gutter="0"/>
          <w:cols w:space="720"/>
          <w:docGrid w:linePitch="212"/>
        </w:sectPr>
      </w:pPr>
    </w:p>
    <w:p w14:paraId="4FCE8B02" w14:textId="61916881" w:rsidR="00312C00" w:rsidRPr="007266F1" w:rsidRDefault="00312C00" w:rsidP="00312C00">
      <w:pPr>
        <w:jc w:val="right"/>
        <w:rPr>
          <w:rFonts w:ascii="Times New Roman" w:hAnsi="Times New Roman"/>
          <w:sz w:val="24"/>
          <w:szCs w:val="24"/>
          <w:lang w:val="ro-RO"/>
        </w:rPr>
      </w:pPr>
      <w:r w:rsidRPr="007266F1">
        <w:rPr>
          <w:rFonts w:ascii="Times New Roman" w:hAnsi="Times New Roman"/>
          <w:sz w:val="24"/>
          <w:szCs w:val="24"/>
          <w:lang w:val="ro-RO"/>
        </w:rPr>
        <w:lastRenderedPageBreak/>
        <w:t xml:space="preserve">Formular nr. </w:t>
      </w:r>
      <w:r w:rsidR="00EF60EB">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76537EB9"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 xml:space="preserve">cu sediul </w:t>
      </w:r>
      <w:proofErr w:type="spellStart"/>
      <w:r w:rsidRPr="007266F1">
        <w:rPr>
          <w:rFonts w:ascii="Times New Roman" w:hAnsi="Times New Roman"/>
          <w:sz w:val="24"/>
          <w:szCs w:val="24"/>
          <w:lang w:val="ro-RO"/>
        </w:rPr>
        <w:t>în:</w:t>
      </w:r>
      <w:r w:rsidR="00A96112">
        <w:rPr>
          <w:rFonts w:ascii="Times New Roman" w:hAnsi="Times New Roman"/>
          <w:sz w:val="24"/>
          <w:szCs w:val="24"/>
          <w:lang w:val="ro-RO"/>
        </w:rPr>
        <w:t>Miercurea</w:t>
      </w:r>
      <w:proofErr w:type="spellEnd"/>
      <w:r w:rsidR="00A96112">
        <w:rPr>
          <w:rFonts w:ascii="Times New Roman" w:hAnsi="Times New Roman"/>
          <w:sz w:val="24"/>
          <w:szCs w:val="24"/>
          <w:lang w:val="ro-RO"/>
        </w:rPr>
        <w:t xml:space="preserve"> Ciuc, str. </w:t>
      </w:r>
      <w:proofErr w:type="spellStart"/>
      <w:r w:rsidR="00A96112">
        <w:rPr>
          <w:rFonts w:ascii="Times New Roman" w:hAnsi="Times New Roman"/>
          <w:sz w:val="24"/>
          <w:szCs w:val="24"/>
          <w:lang w:val="ro-RO"/>
        </w:rPr>
        <w:t>Szek</w:t>
      </w:r>
      <w:proofErr w:type="spellEnd"/>
      <w:r w:rsidR="00A96112">
        <w:rPr>
          <w:rFonts w:ascii="Times New Roman" w:hAnsi="Times New Roman"/>
          <w:sz w:val="24"/>
          <w:szCs w:val="24"/>
          <w:lang w:val="ro-RO"/>
        </w:rPr>
        <w:t xml:space="preserve"> nr. 152</w:t>
      </w:r>
      <w:r w:rsidRPr="007266F1">
        <w:rPr>
          <w:rFonts w:ascii="Times New Roman" w:hAnsi="Times New Roman"/>
          <w:sz w:val="24"/>
          <w:szCs w:val="24"/>
          <w:lang w:val="ro-RO"/>
        </w:rPr>
        <w:t>,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10"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5BB9161E"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682607">
        <w:rPr>
          <w:rFonts w:ascii="Times New Roman" w:hAnsi="Times New Roman"/>
          <w:sz w:val="24"/>
          <w:szCs w:val="24"/>
          <w:lang w:val="ro-RO"/>
        </w:rPr>
        <w:t>3</w:t>
      </w:r>
      <w:r w:rsidRPr="007266F1">
        <w:rPr>
          <w:rFonts w:ascii="Times New Roman" w:hAnsi="Times New Roman"/>
          <w:sz w:val="24"/>
          <w:szCs w:val="24"/>
          <w:lang w:val="ro-RO"/>
        </w:rPr>
        <w:t>0 (</w:t>
      </w:r>
      <w:proofErr w:type="spellStart"/>
      <w:r w:rsidR="00682607">
        <w:rPr>
          <w:rFonts w:ascii="Times New Roman" w:hAnsi="Times New Roman"/>
          <w:sz w:val="24"/>
          <w:szCs w:val="24"/>
          <w:lang w:val="ro-RO"/>
        </w:rPr>
        <w:t>treizeci</w:t>
      </w:r>
      <w:r w:rsidRPr="007266F1">
        <w:rPr>
          <w:rFonts w:ascii="Times New Roman" w:hAnsi="Times New Roman"/>
          <w:sz w:val="24"/>
          <w:szCs w:val="24"/>
          <w:lang w:val="ro-RO"/>
        </w:rPr>
        <w:t>șasezeci</w:t>
      </w:r>
      <w:proofErr w:type="spellEnd"/>
      <w:r w:rsidRPr="007266F1">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 xml:space="preserve">(se </w:t>
      </w:r>
      <w:proofErr w:type="spellStart"/>
      <w:r w:rsidRPr="007266F1">
        <w:rPr>
          <w:rFonts w:ascii="Times New Roman" w:hAnsi="Times New Roman"/>
          <w:i/>
          <w:sz w:val="24"/>
          <w:szCs w:val="24"/>
          <w:lang w:val="ro-RO"/>
        </w:rPr>
        <w:t>bifeaza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optiunea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corespunzatoare</w:t>
      </w:r>
      <w:proofErr w:type="spellEnd"/>
      <w:r w:rsidRPr="007266F1">
        <w:rPr>
          <w:rFonts w:ascii="Times New Roman" w:hAnsi="Times New Roman"/>
          <w:i/>
          <w:sz w:val="24"/>
          <w:szCs w:val="24"/>
          <w:lang w:val="ro-RO"/>
        </w:rPr>
        <w:t>)</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5.  </w:t>
      </w:r>
      <w:proofErr w:type="spellStart"/>
      <w:r w:rsidRPr="007266F1">
        <w:rPr>
          <w:rFonts w:ascii="Times New Roman" w:hAnsi="Times New Roman"/>
          <w:sz w:val="24"/>
          <w:szCs w:val="24"/>
          <w:lang w:val="ro-RO"/>
        </w:rPr>
        <w:t>Întelegem</w:t>
      </w:r>
      <w:proofErr w:type="spellEnd"/>
      <w:r w:rsidRPr="007266F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Semnătura _______________ în calitate de _________________, autorizat să semnez oferta pentru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670B4C00" w14:textId="01631D1F" w:rsidR="006C50BE" w:rsidRPr="00D87F05" w:rsidRDefault="006C50BE" w:rsidP="00D87F05">
      <w:pPr>
        <w:jc w:val="center"/>
        <w:rPr>
          <w:rFonts w:ascii="Times New Roman" w:hAnsi="Times New Roman"/>
          <w:b/>
          <w:bCs/>
          <w:sz w:val="24"/>
          <w:szCs w:val="24"/>
        </w:rPr>
      </w:pPr>
      <w:proofErr w:type="spellStart"/>
      <w:r w:rsidRPr="00780188">
        <w:rPr>
          <w:rFonts w:ascii="Times New Roman" w:hAnsi="Times New Roman"/>
          <w:b/>
          <w:bCs/>
          <w:sz w:val="24"/>
          <w:szCs w:val="24"/>
        </w:rPr>
        <w:t>pentru</w:t>
      </w:r>
      <w:proofErr w:type="spellEnd"/>
      <w:r w:rsidRPr="00780188">
        <w:rPr>
          <w:rFonts w:ascii="Times New Roman" w:hAnsi="Times New Roman"/>
          <w:b/>
          <w:bCs/>
          <w:sz w:val="24"/>
          <w:szCs w:val="24"/>
        </w:rPr>
        <w:t xml:space="preserve"> </w:t>
      </w:r>
      <w:r w:rsidR="00A96112">
        <w:rPr>
          <w:rFonts w:ascii="Times New Roman" w:hAnsi="Times New Roman"/>
          <w:b/>
          <w:bCs/>
          <w:sz w:val="24"/>
          <w:szCs w:val="24"/>
        </w:rPr>
        <w:t xml:space="preserve">Servicii de </w:t>
      </w:r>
      <w:proofErr w:type="spellStart"/>
      <w:r w:rsidR="00B66326">
        <w:rPr>
          <w:rFonts w:ascii="Times New Roman" w:hAnsi="Times New Roman"/>
          <w:b/>
          <w:bCs/>
          <w:sz w:val="24"/>
          <w:szCs w:val="24"/>
        </w:rPr>
        <w:t>asistență</w:t>
      </w:r>
      <w:proofErr w:type="spellEnd"/>
      <w:r w:rsidR="00B66326">
        <w:rPr>
          <w:rFonts w:ascii="Times New Roman" w:hAnsi="Times New Roman"/>
          <w:b/>
          <w:bCs/>
          <w:sz w:val="24"/>
          <w:szCs w:val="24"/>
        </w:rPr>
        <w:t xml:space="preserve"> social </w:t>
      </w:r>
      <w:proofErr w:type="spellStart"/>
      <w:r w:rsidR="00B66326">
        <w:rPr>
          <w:rFonts w:ascii="Times New Roman" w:hAnsi="Times New Roman"/>
          <w:b/>
          <w:bCs/>
          <w:sz w:val="24"/>
          <w:szCs w:val="24"/>
        </w:rPr>
        <w:t>orfanizate</w:t>
      </w:r>
      <w:proofErr w:type="spellEnd"/>
      <w:r w:rsidR="00B66326">
        <w:rPr>
          <w:rFonts w:ascii="Times New Roman" w:hAnsi="Times New Roman"/>
          <w:b/>
          <w:bCs/>
          <w:sz w:val="24"/>
          <w:szCs w:val="24"/>
        </w:rPr>
        <w:t xml:space="preserve"> ca </w:t>
      </w:r>
      <w:r w:rsidR="00D87F05" w:rsidRPr="00D87F05">
        <w:rPr>
          <w:rFonts w:ascii="Times New Roman" w:hAnsi="Times New Roman"/>
          <w:b/>
          <w:bCs/>
          <w:sz w:val="24"/>
          <w:szCs w:val="24"/>
        </w:rPr>
        <w:t xml:space="preserve">Centru de zi pentru </w:t>
      </w:r>
      <w:proofErr w:type="spellStart"/>
      <w:r w:rsidR="00D87F05" w:rsidRPr="00D87F05">
        <w:rPr>
          <w:rFonts w:ascii="Times New Roman" w:hAnsi="Times New Roman"/>
          <w:b/>
          <w:bCs/>
          <w:sz w:val="24"/>
          <w:szCs w:val="24"/>
        </w:rPr>
        <w:t>persoane</w:t>
      </w:r>
      <w:proofErr w:type="spellEnd"/>
      <w:r w:rsidR="00D87F05" w:rsidRPr="00D87F05">
        <w:rPr>
          <w:rFonts w:ascii="Times New Roman" w:hAnsi="Times New Roman"/>
          <w:b/>
          <w:bCs/>
          <w:sz w:val="24"/>
          <w:szCs w:val="24"/>
        </w:rPr>
        <w:t xml:space="preserve"> </w:t>
      </w:r>
      <w:proofErr w:type="spellStart"/>
      <w:r w:rsidR="00D87F05" w:rsidRPr="00D87F05">
        <w:rPr>
          <w:rFonts w:ascii="Times New Roman" w:hAnsi="Times New Roman"/>
          <w:b/>
          <w:bCs/>
          <w:sz w:val="24"/>
          <w:szCs w:val="24"/>
        </w:rPr>
        <w:t>adulte</w:t>
      </w:r>
      <w:proofErr w:type="spellEnd"/>
      <w:r w:rsidR="00D87F05" w:rsidRPr="00D87F05">
        <w:rPr>
          <w:rFonts w:ascii="Times New Roman" w:hAnsi="Times New Roman"/>
          <w:b/>
          <w:bCs/>
          <w:sz w:val="24"/>
          <w:szCs w:val="24"/>
        </w:rPr>
        <w:t xml:space="preserve"> cu </w:t>
      </w:r>
      <w:proofErr w:type="spellStart"/>
      <w:r w:rsidR="00D87F05" w:rsidRPr="00D87F05">
        <w:rPr>
          <w:rFonts w:ascii="Times New Roman" w:hAnsi="Times New Roman"/>
          <w:b/>
          <w:bCs/>
          <w:sz w:val="24"/>
          <w:szCs w:val="24"/>
        </w:rPr>
        <w:t>dizabilități</w:t>
      </w:r>
      <w:proofErr w:type="spellEnd"/>
      <w:r w:rsidR="00D87F05" w:rsidRPr="00D87F05">
        <w:rPr>
          <w:rFonts w:ascii="Times New Roman" w:hAnsi="Times New Roman"/>
          <w:b/>
          <w:bCs/>
          <w:sz w:val="24"/>
          <w:szCs w:val="24"/>
        </w:rPr>
        <w:t xml:space="preserve">, </w:t>
      </w:r>
      <w:proofErr w:type="spellStart"/>
      <w:r w:rsidR="00D87F05" w:rsidRPr="00D87F05">
        <w:rPr>
          <w:rFonts w:ascii="Times New Roman" w:hAnsi="Times New Roman"/>
          <w:b/>
          <w:bCs/>
          <w:sz w:val="24"/>
          <w:szCs w:val="24"/>
        </w:rPr>
        <w:t>în</w:t>
      </w:r>
      <w:proofErr w:type="spellEnd"/>
      <w:r w:rsidR="00D87F05" w:rsidRPr="00D87F05">
        <w:rPr>
          <w:rFonts w:ascii="Times New Roman" w:hAnsi="Times New Roman"/>
          <w:b/>
          <w:bCs/>
          <w:sz w:val="24"/>
          <w:szCs w:val="24"/>
        </w:rPr>
        <w:t xml:space="preserve"> </w:t>
      </w:r>
      <w:proofErr w:type="spellStart"/>
      <w:r w:rsidR="00F20794">
        <w:rPr>
          <w:rFonts w:ascii="Times New Roman" w:hAnsi="Times New Roman"/>
          <w:b/>
          <w:bCs/>
          <w:sz w:val="24"/>
          <w:szCs w:val="24"/>
        </w:rPr>
        <w:t>municipiul</w:t>
      </w:r>
      <w:proofErr w:type="spellEnd"/>
      <w:r w:rsidR="00F20794">
        <w:rPr>
          <w:rFonts w:ascii="Times New Roman" w:hAnsi="Times New Roman"/>
          <w:b/>
          <w:bCs/>
          <w:sz w:val="24"/>
          <w:szCs w:val="24"/>
        </w:rPr>
        <w:t xml:space="preserve"> </w:t>
      </w:r>
      <w:proofErr w:type="spellStart"/>
      <w:r w:rsidR="00F20794">
        <w:rPr>
          <w:rFonts w:ascii="Times New Roman" w:hAnsi="Times New Roman"/>
          <w:b/>
          <w:bCs/>
          <w:sz w:val="24"/>
          <w:szCs w:val="24"/>
        </w:rPr>
        <w:t>Gheorgheni</w:t>
      </w:r>
      <w:proofErr w:type="spellEnd"/>
      <w:r w:rsidR="00D87F05">
        <w:rPr>
          <w:rFonts w:ascii="Times New Roman" w:hAnsi="Times New Roman"/>
          <w:b/>
          <w:bCs/>
          <w:sz w:val="24"/>
          <w:szCs w:val="24"/>
        </w:rPr>
        <w:t xml:space="preserve"> - 12</w:t>
      </w:r>
      <w:r w:rsidR="005B6C09">
        <w:rPr>
          <w:rFonts w:ascii="Times New Roman" w:hAnsi="Times New Roman"/>
          <w:b/>
          <w:bCs/>
          <w:sz w:val="24"/>
          <w:szCs w:val="24"/>
        </w:rPr>
        <w:t xml:space="preserve"> </w:t>
      </w:r>
      <w:proofErr w:type="spellStart"/>
      <w:r w:rsidR="005B6C09">
        <w:rPr>
          <w:rFonts w:ascii="Times New Roman" w:hAnsi="Times New Roman"/>
          <w:b/>
          <w:bCs/>
          <w:sz w:val="24"/>
          <w:szCs w:val="24"/>
        </w:rPr>
        <w:t>persoane</w:t>
      </w:r>
      <w:proofErr w:type="spellEnd"/>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1417"/>
        <w:gridCol w:w="1557"/>
        <w:gridCol w:w="1243"/>
        <w:gridCol w:w="1310"/>
        <w:gridCol w:w="1176"/>
        <w:gridCol w:w="1442"/>
      </w:tblGrid>
      <w:tr w:rsidR="00766E57" w:rsidRPr="005B6C09" w14:paraId="20C78D19" w14:textId="77777777" w:rsidTr="009455C0">
        <w:trPr>
          <w:trHeight w:val="828"/>
        </w:trPr>
        <w:tc>
          <w:tcPr>
            <w:tcW w:w="1352" w:type="dxa"/>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ofertat</w:t>
            </w:r>
            <w:proofErr w:type="spellEnd"/>
          </w:p>
          <w:p w14:paraId="4BA67827"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0E8C9E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561" w:type="dxa"/>
            <w:vAlign w:val="center"/>
          </w:tcPr>
          <w:p w14:paraId="4396295C"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w:t>
            </w:r>
            <w:proofErr w:type="spellStart"/>
            <w:r w:rsidRPr="005B6C09">
              <w:rPr>
                <w:rFonts w:ascii="Times New Roman" w:hAnsi="Times New Roman"/>
                <w:b/>
                <w:color w:val="000000"/>
                <w:sz w:val="24"/>
                <w:szCs w:val="24"/>
              </w:rPr>
              <w:t>Procent</w:t>
            </w:r>
            <w:proofErr w:type="spellEnd"/>
            <w:r w:rsidRPr="005B6C09">
              <w:rPr>
                <w:rFonts w:ascii="Times New Roman" w:hAnsi="Times New Roman"/>
                <w:b/>
                <w:color w:val="000000"/>
                <w:sz w:val="24"/>
                <w:szCs w:val="24"/>
              </w:rPr>
              <w:t xml:space="preserve"> %)</w:t>
            </w:r>
          </w:p>
        </w:tc>
        <w:tc>
          <w:tcPr>
            <w:tcW w:w="1243" w:type="dxa"/>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conform HG 426 / 2020</w:t>
            </w:r>
          </w:p>
          <w:p w14:paraId="5EC3760B"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Număr</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beneficiari</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total pe </w:t>
            </w:r>
            <w:proofErr w:type="spellStart"/>
            <w:r w:rsidRPr="005B6C09">
              <w:rPr>
                <w:rFonts w:ascii="Times New Roman" w:hAnsi="Times New Roman"/>
                <w:b/>
                <w:color w:val="000000"/>
                <w:sz w:val="24"/>
                <w:szCs w:val="24"/>
              </w:rPr>
              <w:t>lună</w:t>
            </w:r>
            <w:proofErr w:type="spellEnd"/>
          </w:p>
          <w:p w14:paraId="0D5280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Valoare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financiară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maximă</w:t>
            </w:r>
            <w:proofErr w:type="spellEnd"/>
          </w:p>
          <w:p w14:paraId="324F2191"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r>
      <w:tr w:rsidR="00766E57" w:rsidRPr="00780188" w14:paraId="521627CC" w14:textId="77777777" w:rsidTr="009455C0">
        <w:trPr>
          <w:trHeight w:val="813"/>
        </w:trPr>
        <w:tc>
          <w:tcPr>
            <w:tcW w:w="1352" w:type="dxa"/>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vAlign w:val="center"/>
          </w:tcPr>
          <w:p w14:paraId="7A3C94B1" w14:textId="24B6D8B1" w:rsidR="006C50BE" w:rsidRPr="005B6C09" w:rsidRDefault="00766E57" w:rsidP="009455C0">
            <w:pPr>
              <w:jc w:val="center"/>
              <w:rPr>
                <w:rFonts w:ascii="Times New Roman" w:hAnsi="Times New Roman"/>
                <w:sz w:val="24"/>
                <w:szCs w:val="24"/>
              </w:rPr>
            </w:pPr>
            <w:r>
              <w:rPr>
                <w:rFonts w:ascii="Times New Roman" w:hAnsi="Times New Roman"/>
                <w:sz w:val="24"/>
                <w:szCs w:val="24"/>
              </w:rPr>
              <w:t>2</w:t>
            </w:r>
            <w:r w:rsidR="00D87F05">
              <w:rPr>
                <w:rFonts w:ascii="Times New Roman" w:hAnsi="Times New Roman"/>
                <w:sz w:val="24"/>
                <w:szCs w:val="24"/>
              </w:rPr>
              <w:t>.</w:t>
            </w:r>
            <w:r>
              <w:rPr>
                <w:rFonts w:ascii="Times New Roman" w:hAnsi="Times New Roman"/>
                <w:sz w:val="24"/>
                <w:szCs w:val="24"/>
              </w:rPr>
              <w:t>669,08</w:t>
            </w:r>
          </w:p>
        </w:tc>
        <w:tc>
          <w:tcPr>
            <w:tcW w:w="1310" w:type="dxa"/>
            <w:vAlign w:val="center"/>
          </w:tcPr>
          <w:p w14:paraId="012130BB" w14:textId="0A12ED54" w:rsidR="006C50BE" w:rsidRPr="005B6C09" w:rsidRDefault="00D87F05" w:rsidP="009455C0">
            <w:pPr>
              <w:jc w:val="center"/>
              <w:rPr>
                <w:rFonts w:ascii="Times New Roman" w:hAnsi="Times New Roman"/>
                <w:sz w:val="24"/>
                <w:szCs w:val="24"/>
              </w:rPr>
            </w:pPr>
            <w:r>
              <w:rPr>
                <w:rFonts w:ascii="Times New Roman" w:hAnsi="Times New Roman"/>
                <w:sz w:val="24"/>
                <w:szCs w:val="24"/>
              </w:rPr>
              <w:t>12</w:t>
            </w:r>
          </w:p>
        </w:tc>
        <w:tc>
          <w:tcPr>
            <w:tcW w:w="1163" w:type="dxa"/>
            <w:vAlign w:val="center"/>
          </w:tcPr>
          <w:p w14:paraId="71573518" w14:textId="3A9B87C8" w:rsidR="006C50BE" w:rsidRPr="005B6C09" w:rsidRDefault="00766E57" w:rsidP="009455C0">
            <w:pPr>
              <w:jc w:val="center"/>
              <w:rPr>
                <w:rFonts w:ascii="Times New Roman" w:hAnsi="Times New Roman"/>
                <w:sz w:val="24"/>
                <w:szCs w:val="24"/>
              </w:rPr>
            </w:pPr>
            <w:r>
              <w:rPr>
                <w:rFonts w:ascii="Times New Roman" w:hAnsi="Times New Roman"/>
                <w:sz w:val="24"/>
                <w:szCs w:val="24"/>
              </w:rPr>
              <w:t>32</w:t>
            </w:r>
            <w:r w:rsidR="00D87F05">
              <w:rPr>
                <w:rFonts w:ascii="Times New Roman" w:hAnsi="Times New Roman"/>
                <w:sz w:val="24"/>
                <w:szCs w:val="24"/>
              </w:rPr>
              <w:t>.</w:t>
            </w:r>
            <w:r>
              <w:rPr>
                <w:rFonts w:ascii="Times New Roman" w:hAnsi="Times New Roman"/>
                <w:sz w:val="24"/>
                <w:szCs w:val="24"/>
              </w:rPr>
              <w:t>028,96</w:t>
            </w:r>
          </w:p>
        </w:tc>
        <w:tc>
          <w:tcPr>
            <w:tcW w:w="1447" w:type="dxa"/>
            <w:vAlign w:val="center"/>
          </w:tcPr>
          <w:p w14:paraId="399CDEA5" w14:textId="61FCE893" w:rsidR="006C50BE" w:rsidRPr="00154777" w:rsidRDefault="00766E57" w:rsidP="009455C0">
            <w:pPr>
              <w:jc w:val="center"/>
              <w:rPr>
                <w:rFonts w:ascii="Times New Roman" w:hAnsi="Times New Roman"/>
                <w:sz w:val="24"/>
                <w:szCs w:val="24"/>
              </w:rPr>
            </w:pPr>
            <w:r>
              <w:rPr>
                <w:rFonts w:ascii="Times New Roman" w:hAnsi="Times New Roman"/>
                <w:sz w:val="24"/>
                <w:szCs w:val="24"/>
              </w:rPr>
              <w:t>64</w:t>
            </w:r>
            <w:r w:rsidR="00A96112">
              <w:rPr>
                <w:rFonts w:ascii="Times New Roman" w:hAnsi="Times New Roman"/>
                <w:sz w:val="24"/>
                <w:szCs w:val="24"/>
              </w:rPr>
              <w:t>.</w:t>
            </w:r>
            <w:r>
              <w:rPr>
                <w:rFonts w:ascii="Times New Roman" w:hAnsi="Times New Roman"/>
                <w:sz w:val="24"/>
                <w:szCs w:val="24"/>
              </w:rPr>
              <w:t>057</w:t>
            </w:r>
            <w:r w:rsidR="00A96112">
              <w:rPr>
                <w:rFonts w:ascii="Times New Roman" w:hAnsi="Times New Roman"/>
                <w:sz w:val="24"/>
                <w:szCs w:val="24"/>
              </w:rPr>
              <w:t>,</w:t>
            </w:r>
            <w:r>
              <w:rPr>
                <w:rFonts w:ascii="Times New Roman" w:hAnsi="Times New Roman"/>
                <w:sz w:val="24"/>
                <w:szCs w:val="24"/>
              </w:rPr>
              <w:t>92</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semnătură</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2"/>
    <w:p w14:paraId="65137FEE" w14:textId="4BAA5186"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EF60EB">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3"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situaţiile</w:t>
      </w:r>
      <w:proofErr w:type="spellEnd"/>
      <w:r w:rsidRPr="007266F1">
        <w:rPr>
          <w:rFonts w:ascii="Times New Roman" w:hAnsi="Times New Roman"/>
          <w:b/>
          <w:bCs/>
          <w:color w:val="000000"/>
          <w:sz w:val="24"/>
          <w:szCs w:val="24"/>
          <w:lang w:val="ro-RO"/>
        </w:rPr>
        <w:t xml:space="preserv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3"/>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 că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w:t>
      </w:r>
      <w:proofErr w:type="spellStart"/>
      <w:r w:rsidRPr="007266F1">
        <w:rPr>
          <w:rFonts w:ascii="Times New Roman" w:hAnsi="Times New Roman"/>
          <w:color w:val="000000"/>
          <w:sz w:val="24"/>
          <w:szCs w:val="24"/>
          <w:lang w:val="ro-RO"/>
        </w:rPr>
        <w:t>instanţe</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judecătoreşti</w:t>
      </w:r>
      <w:proofErr w:type="spellEnd"/>
      <w:r w:rsidRPr="007266F1">
        <w:rPr>
          <w:rFonts w:ascii="Times New Roman" w:hAnsi="Times New Roman"/>
          <w:color w:val="000000"/>
          <w:sz w:val="24"/>
          <w:szCs w:val="24"/>
          <w:lang w:val="ro-RO"/>
        </w:rPr>
        <w:t xml:space="preserve">, pentru comiterea uneia dintre următoarele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constituirea unui grup </w:t>
      </w:r>
      <w:proofErr w:type="spellStart"/>
      <w:r w:rsidRPr="007266F1">
        <w:rPr>
          <w:rFonts w:ascii="Times New Roman" w:hAnsi="Times New Roman"/>
          <w:color w:val="000000"/>
          <w:sz w:val="24"/>
          <w:szCs w:val="24"/>
          <w:lang w:val="ro-RO"/>
        </w:rPr>
        <w:t>infracţional</w:t>
      </w:r>
      <w:proofErr w:type="spellEnd"/>
      <w:r w:rsidRPr="007266F1">
        <w:rPr>
          <w:rFonts w:ascii="Times New Roman" w:hAnsi="Times New Roman"/>
          <w:color w:val="000000"/>
          <w:sz w:val="24"/>
          <w:szCs w:val="24"/>
          <w:lang w:val="ro-RO"/>
        </w:rPr>
        <w:t xml:space="preserve"> organizat, prevăzută de art. 367 din Legea nr. 286/2009 privind Codul penal,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289-294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asimilate </w:t>
      </w:r>
      <w:proofErr w:type="spellStart"/>
      <w:r w:rsidRPr="007266F1">
        <w:rPr>
          <w:rFonts w:ascii="Times New Roman" w:hAnsi="Times New Roman"/>
          <w:color w:val="000000"/>
          <w:sz w:val="24"/>
          <w:szCs w:val="24"/>
          <w:lang w:val="ro-RO"/>
        </w:rPr>
        <w:t>infracţiunilor</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10-13 din Legea nr. 78/2000 pentru prevenirea, descoperirea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faptelor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xml:space="preserve"> din Legea nr. 78/2000,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acte de terorism, prevăzute de art. 32-35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art. 37-38 din Legea nr. 535/2004 privind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combaterea terorismului,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spălarea banilor, prevăzută de art. 29 din Legea nr. 656/2002 pentru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spălării banilor, precum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pentru instituirea unor măsuri de prevenire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 a </w:t>
      </w:r>
      <w:proofErr w:type="spellStart"/>
      <w:r w:rsidRPr="007266F1">
        <w:rPr>
          <w:rFonts w:ascii="Times New Roman" w:hAnsi="Times New Roman"/>
          <w:color w:val="000000"/>
          <w:sz w:val="24"/>
          <w:szCs w:val="24"/>
          <w:lang w:val="ro-RO"/>
        </w:rPr>
        <w:t>finanţării</w:t>
      </w:r>
      <w:proofErr w:type="spellEnd"/>
      <w:r w:rsidRPr="007266F1">
        <w:rPr>
          <w:rFonts w:ascii="Times New Roman" w:hAnsi="Times New Roman"/>
          <w:color w:val="000000"/>
          <w:sz w:val="24"/>
          <w:szCs w:val="24"/>
          <w:lang w:val="ro-RO"/>
        </w:rPr>
        <w:t xml:space="preserve"> terorismului, republicată, cu modificările ulterioare, sau </w:t>
      </w:r>
      <w:proofErr w:type="spellStart"/>
      <w:r w:rsidRPr="007266F1">
        <w:rPr>
          <w:rFonts w:ascii="Times New Roman" w:hAnsi="Times New Roman"/>
          <w:color w:val="000000"/>
          <w:sz w:val="24"/>
          <w:szCs w:val="24"/>
          <w:lang w:val="ro-RO"/>
        </w:rPr>
        <w:t>finanţarea</w:t>
      </w:r>
      <w:proofErr w:type="spellEnd"/>
      <w:r w:rsidRPr="007266F1">
        <w:rPr>
          <w:rFonts w:ascii="Times New Roman" w:hAnsi="Times New Roman"/>
          <w:color w:val="000000"/>
          <w:sz w:val="24"/>
          <w:szCs w:val="24"/>
          <w:lang w:val="ro-RO"/>
        </w:rPr>
        <w:t xml:space="preserve"> terorismului, prevăzută de art. 36 din Legea nr. 535/2004,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traficul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fraudă, în sensul articolului 1 din </w:t>
      </w:r>
      <w:proofErr w:type="spellStart"/>
      <w:r w:rsidRPr="007266F1">
        <w:rPr>
          <w:rFonts w:ascii="Times New Roman" w:hAnsi="Times New Roman"/>
          <w:color w:val="000000"/>
          <w:sz w:val="24"/>
          <w:szCs w:val="24"/>
          <w:lang w:val="ro-RO"/>
        </w:rPr>
        <w:t>Convenţia</w:t>
      </w:r>
      <w:proofErr w:type="spellEnd"/>
      <w:r w:rsidRPr="007266F1">
        <w:rPr>
          <w:rFonts w:ascii="Times New Roman" w:hAnsi="Times New Roman"/>
          <w:color w:val="000000"/>
          <w:sz w:val="24"/>
          <w:szCs w:val="24"/>
          <w:lang w:val="ro-RO"/>
        </w:rPr>
        <w:t xml:space="preserve"> privind protejarea intereselor financiare ale </w:t>
      </w:r>
      <w:proofErr w:type="spellStart"/>
      <w:r w:rsidRPr="007266F1">
        <w:rPr>
          <w:rFonts w:ascii="Times New Roman" w:hAnsi="Times New Roman"/>
          <w:color w:val="000000"/>
          <w:sz w:val="24"/>
          <w:szCs w:val="24"/>
          <w:lang w:val="ro-RO"/>
        </w:rPr>
        <w:t>Comunităţilor</w:t>
      </w:r>
      <w:proofErr w:type="spellEnd"/>
      <w:r w:rsidRPr="007266F1">
        <w:rPr>
          <w:rFonts w:ascii="Times New Roman" w:hAnsi="Times New Roman"/>
          <w:color w:val="000000"/>
          <w:sz w:val="24"/>
          <w:szCs w:val="24"/>
          <w:lang w:val="ro-RO"/>
        </w:rPr>
        <w:t xml:space="preserve">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că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7175B204"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EF60EB">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3B321AB1"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EF60EB">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situaţiile</w:t>
      </w:r>
      <w:proofErr w:type="spellEnd"/>
      <w:r w:rsidRPr="007266F1">
        <w:rPr>
          <w:rFonts w:ascii="Times New Roman" w:hAnsi="Times New Roman"/>
          <w:sz w:val="24"/>
          <w:szCs w:val="24"/>
          <w:lang w:val="ro-RO"/>
        </w:rPr>
        <w:t xml:space="preserv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w:t>
      </w:r>
      <w:proofErr w:type="spellStart"/>
      <w:r w:rsidRPr="007266F1">
        <w:rPr>
          <w:lang w:val="ro-RO"/>
        </w:rPr>
        <w:t>obligaţiile</w:t>
      </w:r>
      <w:proofErr w:type="spellEnd"/>
      <w:r w:rsidRPr="007266F1">
        <w:rPr>
          <w:lang w:val="ro-RO"/>
        </w:rPr>
        <w:t xml:space="preserve"> stabilite potrivit </w:t>
      </w:r>
      <w:hyperlink r:id="rId11"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w:t>
      </w:r>
      <w:proofErr w:type="spellStart"/>
      <w:r w:rsidRPr="007266F1">
        <w:rPr>
          <w:lang w:val="ro-RO"/>
        </w:rPr>
        <w:t>insolvenţei</w:t>
      </w:r>
      <w:proofErr w:type="spellEnd"/>
      <w:r w:rsidRPr="007266F1">
        <w:rPr>
          <w:lang w:val="ro-RO"/>
        </w:rPr>
        <w:t xml:space="preserve"> sau în lichidare, în supraveghere judiciară sau în încetarea </w:t>
      </w:r>
      <w:proofErr w:type="spellStart"/>
      <w:r w:rsidRPr="007266F1">
        <w:rPr>
          <w:lang w:val="ro-RO"/>
        </w:rPr>
        <w:t>activităţii</w:t>
      </w:r>
      <w:proofErr w:type="spellEnd"/>
      <w:r w:rsidRPr="007266F1">
        <w:rPr>
          <w:lang w:val="ro-RO"/>
        </w:rPr>
        <w:t xml:space="preserve">;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c) nu a fost comisă o abatere profesională gravă care îi pune în </w:t>
      </w:r>
      <w:proofErr w:type="spellStart"/>
      <w:r w:rsidRPr="007266F1">
        <w:rPr>
          <w:lang w:val="ro-RO"/>
        </w:rPr>
        <w:t>discuţie</w:t>
      </w:r>
      <w:proofErr w:type="spellEnd"/>
      <w:r w:rsidRPr="007266F1">
        <w:rPr>
          <w:lang w:val="ro-RO"/>
        </w:rPr>
        <w:t xml:space="preserv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w:t>
      </w:r>
      <w:proofErr w:type="spellStart"/>
      <w:r w:rsidRPr="007266F1">
        <w:rPr>
          <w:lang w:val="ro-RO"/>
        </w:rPr>
        <w:t>alţi</w:t>
      </w:r>
      <w:proofErr w:type="spellEnd"/>
      <w:r w:rsidRPr="007266F1">
        <w:rPr>
          <w:lang w:val="ro-RO"/>
        </w:rPr>
        <w:t xml:space="preserve"> operatori economici acorduri care vizează denaturarea </w:t>
      </w:r>
      <w:proofErr w:type="spellStart"/>
      <w:r w:rsidRPr="007266F1">
        <w:rPr>
          <w:lang w:val="ro-RO"/>
        </w:rPr>
        <w:t>concurenţei</w:t>
      </w:r>
      <w:proofErr w:type="spellEnd"/>
      <w:r w:rsidRPr="007266F1">
        <w:rPr>
          <w:lang w:val="ro-RO"/>
        </w:rPr>
        <w:t xml:space="preserve">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e) nu ne aflăm într-o </w:t>
      </w:r>
      <w:proofErr w:type="spellStart"/>
      <w:r w:rsidRPr="007266F1">
        <w:rPr>
          <w:lang w:val="ro-RO"/>
        </w:rPr>
        <w:t>situaţie</w:t>
      </w:r>
      <w:proofErr w:type="spellEnd"/>
      <w:r w:rsidRPr="007266F1">
        <w:rPr>
          <w:lang w:val="ro-RO"/>
        </w:rPr>
        <w:t xml:space="preserv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g) societatea nu </w:t>
      </w:r>
      <w:proofErr w:type="spellStart"/>
      <w:r w:rsidRPr="007266F1">
        <w:rPr>
          <w:lang w:val="ro-RO"/>
        </w:rPr>
        <w:t>şi</w:t>
      </w:r>
      <w:proofErr w:type="spellEnd"/>
      <w:r w:rsidRPr="007266F1">
        <w:rPr>
          <w:lang w:val="ro-RO"/>
        </w:rPr>
        <w:t xml:space="preserve">-a încălcat în mod grav sau repetat </w:t>
      </w:r>
      <w:proofErr w:type="spellStart"/>
      <w:r w:rsidRPr="007266F1">
        <w:rPr>
          <w:lang w:val="ro-RO"/>
        </w:rPr>
        <w:t>obligaţiile</w:t>
      </w:r>
      <w:proofErr w:type="spellEnd"/>
      <w:r w:rsidRPr="007266F1">
        <w:rPr>
          <w:lang w:val="ro-RO"/>
        </w:rPr>
        <w:t xml:space="preserve"> principale ce-i reveneau în cadrul unui contract de </w:t>
      </w:r>
      <w:proofErr w:type="spellStart"/>
      <w:r w:rsidRPr="007266F1">
        <w:rPr>
          <w:lang w:val="ro-RO"/>
        </w:rPr>
        <w:t>achiziţii</w:t>
      </w:r>
      <w:proofErr w:type="spellEnd"/>
      <w:r w:rsidRPr="007266F1">
        <w:rPr>
          <w:lang w:val="ro-RO"/>
        </w:rPr>
        <w:t xml:space="preserve"> publice, al unui contract de </w:t>
      </w:r>
      <w:proofErr w:type="spellStart"/>
      <w:r w:rsidRPr="007266F1">
        <w:rPr>
          <w:lang w:val="ro-RO"/>
        </w:rPr>
        <w:t>achiziţii</w:t>
      </w:r>
      <w:proofErr w:type="spellEnd"/>
      <w:r w:rsidRPr="007266F1">
        <w:rPr>
          <w:lang w:val="ro-RO"/>
        </w:rPr>
        <w:t xml:space="preserve"> sectoriale sau al unui contract de concesiune încheiate anterior, iar aceste încălcări au dus la încetarea anticipată a respectivului contract, plata de daune-interese sau alte </w:t>
      </w:r>
      <w:proofErr w:type="spellStart"/>
      <w:r w:rsidRPr="007266F1">
        <w:rPr>
          <w:lang w:val="ro-RO"/>
        </w:rPr>
        <w:t>sancţiuni</w:t>
      </w:r>
      <w:proofErr w:type="spellEnd"/>
      <w:r w:rsidRPr="007266F1">
        <w:rPr>
          <w:lang w:val="ro-RO"/>
        </w:rPr>
        <w:t xml:space="preserve">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w:t>
      </w:r>
      <w:proofErr w:type="spellStart"/>
      <w:r w:rsidRPr="007266F1">
        <w:rPr>
          <w:lang w:val="ro-RO"/>
        </w:rPr>
        <w:t>autorităţii</w:t>
      </w:r>
      <w:proofErr w:type="spellEnd"/>
      <w:r w:rsidRPr="007266F1">
        <w:rPr>
          <w:lang w:val="ro-RO"/>
        </w:rPr>
        <w:t xml:space="preserve"> contractante și nici să </w:t>
      </w:r>
      <w:proofErr w:type="spellStart"/>
      <w:r w:rsidRPr="007266F1">
        <w:rPr>
          <w:lang w:val="ro-RO"/>
        </w:rPr>
        <w:t>obţină</w:t>
      </w:r>
      <w:proofErr w:type="spellEnd"/>
      <w:r w:rsidRPr="007266F1">
        <w:rPr>
          <w:lang w:val="ro-RO"/>
        </w:rPr>
        <w:t xml:space="preserve"> </w:t>
      </w:r>
      <w:proofErr w:type="spellStart"/>
      <w:r w:rsidRPr="007266F1">
        <w:rPr>
          <w:lang w:val="ro-RO"/>
        </w:rPr>
        <w:t>informaţii</w:t>
      </w:r>
      <w:proofErr w:type="spellEnd"/>
      <w:r w:rsidRPr="007266F1">
        <w:rPr>
          <w:lang w:val="ro-RO"/>
        </w:rPr>
        <w:t xml:space="preserve"> </w:t>
      </w:r>
      <w:proofErr w:type="spellStart"/>
      <w:r w:rsidRPr="007266F1">
        <w:rPr>
          <w:lang w:val="ro-RO"/>
        </w:rPr>
        <w:t>confidenţiale</w:t>
      </w:r>
      <w:proofErr w:type="spellEnd"/>
      <w:r w:rsidRPr="007266F1">
        <w:rPr>
          <w:lang w:val="ro-RO"/>
        </w:rPr>
        <w:t xml:space="preserv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2F9B5011"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4" w:name="_Hlk24021479"/>
      <w:r w:rsidR="00FA1578" w:rsidRPr="007266F1">
        <w:rPr>
          <w:rFonts w:ascii="Times New Roman" w:hAnsi="Times New Roman"/>
          <w:bCs/>
          <w:sz w:val="24"/>
          <w:szCs w:val="24"/>
          <w:lang w:val="ro-RO"/>
        </w:rPr>
        <w:lastRenderedPageBreak/>
        <w:t xml:space="preserve">Formular nr. </w:t>
      </w:r>
      <w:r w:rsidR="00EF60EB">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4"/>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sancţiunea</w:t>
      </w:r>
      <w:proofErr w:type="spellEnd"/>
      <w:r w:rsidRPr="007266F1">
        <w:rPr>
          <w:rFonts w:ascii="Times New Roman" w:hAnsi="Times New Roman"/>
          <w:bCs/>
          <w:sz w:val="24"/>
          <w:szCs w:val="24"/>
          <w:lang w:val="ro-RO"/>
        </w:rPr>
        <w:t xml:space="preserve">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sancţiunile</w:t>
      </w:r>
      <w:proofErr w:type="spellEnd"/>
      <w:r w:rsidRPr="007266F1">
        <w:rPr>
          <w:rFonts w:ascii="Times New Roman" w:hAnsi="Times New Roman"/>
          <w:bCs/>
          <w:sz w:val="24"/>
          <w:szCs w:val="24"/>
          <w:lang w:val="ro-RO"/>
        </w:rPr>
        <w:t xml:space="preserve"> aplicate faptei de fals în acte publice, </w:t>
      </w:r>
      <w:r w:rsidRPr="007266F1">
        <w:rPr>
          <w:rFonts w:ascii="Times New Roman" w:hAnsi="Times New Roman"/>
          <w:b/>
          <w:sz w:val="24"/>
          <w:szCs w:val="24"/>
          <w:lang w:val="ro-RO"/>
        </w:rPr>
        <w:t xml:space="preserve">că nu mă aflu în </w:t>
      </w:r>
      <w:proofErr w:type="spellStart"/>
      <w:r w:rsidRPr="007266F1">
        <w:rPr>
          <w:rFonts w:ascii="Times New Roman" w:hAnsi="Times New Roman"/>
          <w:b/>
          <w:sz w:val="24"/>
          <w:szCs w:val="24"/>
          <w:lang w:val="ro-RO"/>
        </w:rPr>
        <w:t>situaţiile</w:t>
      </w:r>
      <w:proofErr w:type="spellEnd"/>
      <w:r w:rsidRPr="007266F1">
        <w:rPr>
          <w:rFonts w:ascii="Times New Roman" w:hAnsi="Times New Roman"/>
          <w:b/>
          <w:sz w:val="24"/>
          <w:szCs w:val="24"/>
          <w:lang w:val="ro-RO"/>
        </w:rPr>
        <w:t xml:space="preserve">  prevăzute la art. 59, 60</w:t>
      </w:r>
      <w:r w:rsidRPr="007266F1">
        <w:rPr>
          <w:rFonts w:ascii="Times New Roman" w:hAnsi="Times New Roman"/>
          <w:bCs/>
          <w:sz w:val="24"/>
          <w:szCs w:val="24"/>
          <w:lang w:val="ro-RO"/>
        </w:rPr>
        <w:t xml:space="preserve"> din Legea nr.98/2016 privind </w:t>
      </w:r>
      <w:proofErr w:type="spellStart"/>
      <w:r w:rsidRPr="007266F1">
        <w:rPr>
          <w:rFonts w:ascii="Times New Roman" w:hAnsi="Times New Roman"/>
          <w:bCs/>
          <w:sz w:val="24"/>
          <w:szCs w:val="24"/>
          <w:lang w:val="ro-RO"/>
        </w:rPr>
        <w:t>achizitiile</w:t>
      </w:r>
      <w:proofErr w:type="spellEnd"/>
      <w:r w:rsidRPr="007266F1">
        <w:rPr>
          <w:rFonts w:ascii="Times New Roman" w:hAnsi="Times New Roman"/>
          <w:bCs/>
          <w:sz w:val="24"/>
          <w:szCs w:val="24"/>
          <w:lang w:val="ro-RO"/>
        </w:rPr>
        <w:t xml:space="preserv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ie /organ de conducere sau de supervizare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de decizie în cadrul </w:t>
      </w:r>
      <w:proofErr w:type="spellStart"/>
      <w:r w:rsidRPr="007266F1">
        <w:rPr>
          <w:rFonts w:ascii="Times New Roman" w:hAnsi="Times New Roman"/>
          <w:bCs/>
          <w:sz w:val="24"/>
          <w:szCs w:val="24"/>
          <w:lang w:val="ro-RO"/>
        </w:rPr>
        <w:t>Autorităţii</w:t>
      </w:r>
      <w:proofErr w:type="spellEnd"/>
      <w:r w:rsidRPr="007266F1">
        <w:rPr>
          <w:rFonts w:ascii="Times New Roman" w:hAnsi="Times New Roman"/>
          <w:bCs/>
          <w:sz w:val="24"/>
          <w:szCs w:val="24"/>
          <w:lang w:val="ro-RO"/>
        </w:rPr>
        <w:t xml:space="preserve">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5"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5"/>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Orian</w:t>
      </w:r>
      <w:proofErr w:type="spellEnd"/>
      <w:r w:rsidRPr="006C50BE">
        <w:rPr>
          <w:rFonts w:ascii="Times New Roman" w:hAnsi="Times New Roman"/>
          <w:bCs/>
          <w:sz w:val="24"/>
          <w:szCs w:val="24"/>
          <w:lang w:val="ro-RO"/>
        </w:rPr>
        <w:t xml:space="preserve">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Păncescu </w:t>
      </w:r>
      <w:proofErr w:type="spellStart"/>
      <w:r w:rsidRPr="006C50BE">
        <w:rPr>
          <w:rFonts w:ascii="Times New Roman" w:hAnsi="Times New Roman"/>
          <w:bCs/>
          <w:sz w:val="24"/>
          <w:szCs w:val="24"/>
          <w:lang w:val="ro-RO"/>
        </w:rPr>
        <w:t>Matild</w:t>
      </w:r>
      <w:proofErr w:type="spellEnd"/>
      <w:r w:rsidRPr="006C50BE">
        <w:rPr>
          <w:rFonts w:ascii="Times New Roman" w:hAnsi="Times New Roman"/>
          <w:bCs/>
          <w:sz w:val="24"/>
          <w:szCs w:val="24"/>
          <w:lang w:val="ro-RO"/>
        </w:rPr>
        <w:t xml:space="preserve">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6"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6"/>
      <w:r w:rsidR="00F35528" w:rsidRPr="006C50BE">
        <w:rPr>
          <w:rFonts w:ascii="Times New Roman" w:hAnsi="Times New Roman"/>
          <w:bCs/>
          <w:sz w:val="24"/>
          <w:szCs w:val="24"/>
          <w:lang w:val="ro-RO"/>
        </w:rPr>
        <w:t>;</w:t>
      </w:r>
    </w:p>
    <w:p w14:paraId="04E6682A" w14:textId="5D1EA15D"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Oilă</w:t>
      </w:r>
      <w:proofErr w:type="spellEnd"/>
      <w:r w:rsidRPr="006C50BE">
        <w:rPr>
          <w:rFonts w:ascii="Times New Roman" w:hAnsi="Times New Roman"/>
          <w:bCs/>
          <w:sz w:val="24"/>
          <w:szCs w:val="24"/>
          <w:lang w:val="ro-RO"/>
        </w:rPr>
        <w:t xml:space="preserve"> Carmen – </w:t>
      </w:r>
      <w:r w:rsidR="00D87F05">
        <w:rPr>
          <w:rFonts w:ascii="Times New Roman" w:hAnsi="Times New Roman"/>
          <w:bCs/>
          <w:sz w:val="24"/>
          <w:szCs w:val="24"/>
          <w:lang w:val="ro-RO"/>
        </w:rPr>
        <w:t xml:space="preserve">Consilier </w:t>
      </w:r>
      <w:proofErr w:type="spellStart"/>
      <w:r w:rsidR="00D87F05">
        <w:rPr>
          <w:rFonts w:ascii="Times New Roman" w:hAnsi="Times New Roman"/>
          <w:bCs/>
          <w:sz w:val="24"/>
          <w:szCs w:val="24"/>
          <w:lang w:val="ro-RO"/>
        </w:rPr>
        <w:t>achizitii</w:t>
      </w:r>
      <w:proofErr w:type="spellEnd"/>
      <w:r w:rsidR="00D87F05">
        <w:rPr>
          <w:rFonts w:ascii="Times New Roman" w:hAnsi="Times New Roman"/>
          <w:bCs/>
          <w:sz w:val="24"/>
          <w:szCs w:val="24"/>
          <w:lang w:val="ro-RO"/>
        </w:rPr>
        <w:t xml:space="preserve"> publice</w:t>
      </w:r>
    </w:p>
    <w:p w14:paraId="713CF4C8" w14:textId="24DE15EE"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Gergely Maria – </w:t>
      </w:r>
      <w:r w:rsidR="00D87F05">
        <w:rPr>
          <w:rFonts w:ascii="Times New Roman" w:hAnsi="Times New Roman"/>
          <w:bCs/>
          <w:sz w:val="24"/>
          <w:szCs w:val="24"/>
          <w:lang w:val="ro-RO"/>
        </w:rPr>
        <w:t>Consilier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Bogos</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Gy</w:t>
      </w:r>
      <w:proofErr w:type="spellEnd"/>
      <w:r w:rsidRPr="006C50BE">
        <w:rPr>
          <w:rFonts w:ascii="Times New Roman" w:hAnsi="Times New Roman"/>
          <w:bCs/>
          <w:sz w:val="24"/>
          <w:szCs w:val="24"/>
          <w:lang w:val="hu-HU"/>
        </w:rPr>
        <w:t>ö</w:t>
      </w:r>
      <w:proofErr w:type="spellStart"/>
      <w:r w:rsidRPr="006C50BE">
        <w:rPr>
          <w:rFonts w:ascii="Times New Roman" w:hAnsi="Times New Roman"/>
          <w:bCs/>
          <w:sz w:val="24"/>
          <w:szCs w:val="24"/>
          <w:lang w:val="ro-RO"/>
        </w:rPr>
        <w:t>ngyvér</w:t>
      </w:r>
      <w:proofErr w:type="spellEnd"/>
      <w:r w:rsidRPr="006C50BE">
        <w:rPr>
          <w:rFonts w:ascii="Times New Roman" w:hAnsi="Times New Roman"/>
          <w:bCs/>
          <w:sz w:val="24"/>
          <w:szCs w:val="24"/>
          <w:lang w:val="ro-RO"/>
        </w:rPr>
        <w:t xml:space="preserve">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Todiruț</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Adel</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Ibolya</w:t>
      </w:r>
      <w:proofErr w:type="spellEnd"/>
      <w:r w:rsidRPr="006C50BE">
        <w:rPr>
          <w:rFonts w:ascii="Times New Roman" w:hAnsi="Times New Roman"/>
          <w:bCs/>
          <w:sz w:val="24"/>
          <w:szCs w:val="24"/>
          <w:lang w:val="ro-RO"/>
        </w:rPr>
        <w:t xml:space="preserve">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Ianovits</w:t>
      </w:r>
      <w:proofErr w:type="spellEnd"/>
      <w:r w:rsidRPr="006C50BE">
        <w:rPr>
          <w:rFonts w:ascii="Times New Roman" w:hAnsi="Times New Roman"/>
          <w:bCs/>
          <w:sz w:val="24"/>
          <w:szCs w:val="24"/>
          <w:lang w:val="ro-RO"/>
        </w:rPr>
        <w:t xml:space="preserve">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7"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7"/>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A2E0B4" w14:textId="748BE075" w:rsidR="00D914CB" w:rsidRPr="007266F1" w:rsidRDefault="00FA1578" w:rsidP="002D6B4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sidR="00EF60EB">
        <w:rPr>
          <w:rFonts w:ascii="Times New Roman" w:hAnsi="Times New Roman"/>
          <w:bCs/>
          <w:sz w:val="24"/>
          <w:szCs w:val="24"/>
          <w:lang w:val="ro-RO"/>
        </w:rPr>
        <w:t>7</w:t>
      </w:r>
    </w:p>
    <w:p w14:paraId="70BE89EE" w14:textId="18DC2982"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 xml:space="preserve">fertant </w:t>
      </w:r>
      <w:r w:rsidRPr="007266F1">
        <w:rPr>
          <w:rFonts w:ascii="Times New Roman" w:hAnsi="Times New Roman"/>
          <w:bCs/>
          <w:sz w:val="24"/>
          <w:szCs w:val="24"/>
          <w:lang w:val="ro-RO"/>
        </w:rPr>
        <w:t>___________________</w:t>
      </w:r>
    </w:p>
    <w:p w14:paraId="58BE5942" w14:textId="76714BE6"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255DFC3F" w14:textId="77777777" w:rsidR="00D071E4" w:rsidRPr="007266F1" w:rsidRDefault="00D071E4" w:rsidP="00F9323C">
      <w:pPr>
        <w:overflowPunct/>
        <w:autoSpaceDE/>
        <w:autoSpaceDN/>
        <w:adjustRightInd/>
        <w:textAlignment w:val="auto"/>
        <w:rPr>
          <w:rFonts w:ascii="Times New Roman" w:hAnsi="Times New Roman"/>
          <w:bCs/>
          <w:sz w:val="24"/>
          <w:szCs w:val="24"/>
          <w:lang w:val="ro-RO"/>
        </w:rPr>
      </w:pPr>
    </w:p>
    <w:p w14:paraId="1973251A" w14:textId="2B8233A2" w:rsidR="00F9323C" w:rsidRPr="007266F1" w:rsidRDefault="00F9323C" w:rsidP="00F9323C">
      <w:pPr>
        <w:overflowPunct/>
        <w:autoSpaceDE/>
        <w:autoSpaceDN/>
        <w:adjustRightInd/>
        <w:textAlignment w:val="auto"/>
        <w:rPr>
          <w:rFonts w:ascii="Times New Roman" w:hAnsi="Times New Roman"/>
          <w:bCs/>
          <w:sz w:val="24"/>
          <w:szCs w:val="24"/>
          <w:lang w:val="ro-RO"/>
        </w:rPr>
      </w:pPr>
    </w:p>
    <w:p w14:paraId="3D0391D0" w14:textId="4CFDA8BC"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A3F1BC6" w14:textId="22194EDA"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FF2C575" w14:textId="77777777"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7266F1" w:rsidRDefault="00083E72" w:rsidP="00083E72">
      <w:pPr>
        <w:overflowPunct/>
        <w:autoSpaceDE/>
        <w:autoSpaceDN/>
        <w:adjustRightInd/>
        <w:textAlignment w:val="auto"/>
        <w:rPr>
          <w:rFonts w:ascii="Times New Roman" w:hAnsi="Times New Roman"/>
          <w:b/>
          <w:bCs/>
          <w:iCs/>
          <w:sz w:val="24"/>
          <w:szCs w:val="24"/>
          <w:lang w:val="ro-RO"/>
        </w:rPr>
      </w:pPr>
    </w:p>
    <w:p w14:paraId="22DE1DA8" w14:textId="0F766C56" w:rsidR="008376FA" w:rsidRPr="007266F1" w:rsidRDefault="008376FA" w:rsidP="008376FA">
      <w:pPr>
        <w:pStyle w:val="Default"/>
        <w:rPr>
          <w:b/>
          <w:bCs/>
          <w:lang w:val="ro-RO"/>
        </w:rPr>
      </w:pPr>
    </w:p>
    <w:p w14:paraId="3E247798" w14:textId="77777777" w:rsidR="008376FA" w:rsidRPr="007266F1" w:rsidRDefault="008376FA" w:rsidP="008376FA">
      <w:pPr>
        <w:pStyle w:val="Default"/>
        <w:jc w:val="center"/>
        <w:rPr>
          <w:b/>
          <w:bCs/>
          <w:lang w:val="ro-RO"/>
        </w:rPr>
      </w:pPr>
    </w:p>
    <w:p w14:paraId="180CD997" w14:textId="77777777" w:rsidR="008376FA" w:rsidRPr="007266F1" w:rsidRDefault="008376FA" w:rsidP="008376FA">
      <w:pPr>
        <w:pStyle w:val="Default"/>
        <w:ind w:firstLine="720"/>
        <w:jc w:val="center"/>
        <w:rPr>
          <w:b/>
          <w:bCs/>
          <w:lang w:val="ro-RO"/>
        </w:rPr>
      </w:pPr>
      <w:r w:rsidRPr="007266F1">
        <w:rPr>
          <w:b/>
          <w:bCs/>
          <w:lang w:val="ro-RO"/>
        </w:rPr>
        <w:t xml:space="preserve">DECLARAŢIE DE ACCEPTARE A CONDIŢIILOR CONTRACTUALE </w:t>
      </w:r>
    </w:p>
    <w:p w14:paraId="40042164" w14:textId="77777777" w:rsidR="008376FA" w:rsidRPr="007266F1" w:rsidRDefault="008376FA" w:rsidP="008376FA">
      <w:pPr>
        <w:pStyle w:val="Default"/>
        <w:ind w:firstLine="720"/>
        <w:jc w:val="center"/>
        <w:rPr>
          <w:b/>
          <w:bCs/>
          <w:lang w:val="ro-RO"/>
        </w:rPr>
      </w:pPr>
      <w:r w:rsidRPr="007266F1">
        <w:rPr>
          <w:b/>
          <w:bCs/>
          <w:lang w:val="ro-RO"/>
        </w:rPr>
        <w:t>ȘI A CONDIȚIILOR DIN CAIETUL DE SARCINI</w:t>
      </w:r>
    </w:p>
    <w:p w14:paraId="7981C142" w14:textId="77777777" w:rsidR="008376FA" w:rsidRPr="007266F1" w:rsidRDefault="008376FA" w:rsidP="008376FA">
      <w:pPr>
        <w:pStyle w:val="Default"/>
        <w:jc w:val="center"/>
        <w:rPr>
          <w:b/>
          <w:bCs/>
          <w:lang w:val="ro-RO"/>
        </w:rPr>
      </w:pPr>
    </w:p>
    <w:p w14:paraId="01DFE935" w14:textId="77777777" w:rsidR="008376FA" w:rsidRPr="007266F1" w:rsidRDefault="008376FA" w:rsidP="008376FA">
      <w:pPr>
        <w:pStyle w:val="Default"/>
        <w:jc w:val="center"/>
        <w:rPr>
          <w:lang w:val="ro-RO"/>
        </w:rPr>
      </w:pPr>
    </w:p>
    <w:p w14:paraId="06023CD9" w14:textId="77777777" w:rsidR="008376FA" w:rsidRPr="007266F1" w:rsidRDefault="008376FA" w:rsidP="008376FA">
      <w:pPr>
        <w:pStyle w:val="Default"/>
        <w:ind w:firstLine="720"/>
        <w:rPr>
          <w:lang w:val="ro-RO"/>
        </w:rPr>
      </w:pPr>
      <w:r w:rsidRPr="007266F1">
        <w:rPr>
          <w:lang w:val="ro-RO"/>
        </w:rPr>
        <w:t>Către ………………………………………………………………</w:t>
      </w:r>
    </w:p>
    <w:p w14:paraId="1EE4F2DB" w14:textId="77777777" w:rsidR="008376FA" w:rsidRPr="007266F1" w:rsidRDefault="008376FA" w:rsidP="008376FA">
      <w:pPr>
        <w:pStyle w:val="Default"/>
        <w:rPr>
          <w:lang w:val="ro-RO"/>
        </w:rPr>
      </w:pPr>
      <w:r w:rsidRPr="007266F1">
        <w:rPr>
          <w:lang w:val="ro-RO"/>
        </w:rPr>
        <w:t xml:space="preserve">                      (denumirea </w:t>
      </w:r>
      <w:proofErr w:type="spellStart"/>
      <w:r w:rsidRPr="007266F1">
        <w:rPr>
          <w:lang w:val="ro-RO"/>
        </w:rPr>
        <w:t>autorităţii</w:t>
      </w:r>
      <w:proofErr w:type="spellEnd"/>
      <w:r w:rsidRPr="007266F1">
        <w:rPr>
          <w:lang w:val="ro-RO"/>
        </w:rPr>
        <w:t xml:space="preserve"> contractante </w:t>
      </w:r>
      <w:proofErr w:type="spellStart"/>
      <w:r w:rsidRPr="007266F1">
        <w:rPr>
          <w:lang w:val="ro-RO"/>
        </w:rPr>
        <w:t>şi</w:t>
      </w:r>
      <w:proofErr w:type="spellEnd"/>
      <w:r w:rsidRPr="007266F1">
        <w:rPr>
          <w:lang w:val="ro-RO"/>
        </w:rPr>
        <w:t xml:space="preserve"> adresa completă)</w:t>
      </w:r>
    </w:p>
    <w:p w14:paraId="5045717F" w14:textId="77777777" w:rsidR="008376FA" w:rsidRPr="007266F1" w:rsidRDefault="008376FA" w:rsidP="008376FA">
      <w:pPr>
        <w:pStyle w:val="Default"/>
        <w:rPr>
          <w:lang w:val="ro-RO"/>
        </w:rPr>
      </w:pPr>
    </w:p>
    <w:p w14:paraId="131FFDB4" w14:textId="77777777" w:rsidR="008376FA" w:rsidRPr="007266F1" w:rsidRDefault="008376FA" w:rsidP="008376FA">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 xml:space="preserve">nume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 xml:space="preserve">denumirea/numele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w:t>
      </w:r>
      <w:proofErr w:type="spellStart"/>
      <w:r w:rsidRPr="007266F1">
        <w:rPr>
          <w:rFonts w:ascii="Times New Roman" w:hAnsi="Times New Roman"/>
          <w:sz w:val="24"/>
          <w:lang w:val="ro-RO"/>
        </w:rPr>
        <w:t>conditiile</w:t>
      </w:r>
      <w:proofErr w:type="spellEnd"/>
      <w:r w:rsidRPr="007266F1">
        <w:rPr>
          <w:rFonts w:ascii="Times New Roman" w:hAnsi="Times New Roman"/>
          <w:sz w:val="24"/>
          <w:lang w:val="ro-RO"/>
        </w:rPr>
        <w:t xml:space="preserve"> din Caietul de sarcini, publicate în cadrul prezentei proceduri de atribuire, </w:t>
      </w:r>
      <w:proofErr w:type="spellStart"/>
      <w:r w:rsidRPr="007266F1">
        <w:rPr>
          <w:rFonts w:ascii="Times New Roman" w:hAnsi="Times New Roman"/>
          <w:sz w:val="24"/>
          <w:lang w:val="ro-RO"/>
        </w:rPr>
        <w:t>şi</w:t>
      </w:r>
      <w:proofErr w:type="spellEnd"/>
      <w:r w:rsidRPr="007266F1">
        <w:rPr>
          <w:rFonts w:ascii="Times New Roman" w:hAnsi="Times New Roman"/>
          <w:sz w:val="24"/>
          <w:lang w:val="ro-RO"/>
        </w:rPr>
        <w:t xml:space="preserve"> ne obligăm să respectăm toate </w:t>
      </w:r>
      <w:proofErr w:type="spellStart"/>
      <w:r w:rsidRPr="007266F1">
        <w:rPr>
          <w:rFonts w:ascii="Times New Roman" w:hAnsi="Times New Roman"/>
          <w:sz w:val="24"/>
          <w:lang w:val="ro-RO"/>
        </w:rPr>
        <w:t>obligaţiile</w:t>
      </w:r>
      <w:proofErr w:type="spellEnd"/>
      <w:r w:rsidRPr="007266F1">
        <w:rPr>
          <w:rFonts w:ascii="Times New Roman" w:hAnsi="Times New Roman"/>
          <w:sz w:val="24"/>
          <w:lang w:val="ro-RO"/>
        </w:rPr>
        <w:t xml:space="preserve"> </w:t>
      </w:r>
      <w:proofErr w:type="spellStart"/>
      <w:r w:rsidRPr="007266F1">
        <w:rPr>
          <w:rFonts w:ascii="Times New Roman" w:hAnsi="Times New Roman"/>
          <w:sz w:val="24"/>
          <w:lang w:val="ro-RO"/>
        </w:rPr>
        <w:t>menţionate</w:t>
      </w:r>
      <w:proofErr w:type="spellEnd"/>
      <w:r w:rsidRPr="007266F1">
        <w:rPr>
          <w:rFonts w:ascii="Times New Roman" w:hAnsi="Times New Roman"/>
          <w:sz w:val="24"/>
          <w:lang w:val="ro-RO"/>
        </w:rPr>
        <w:t xml:space="preserve"> în </w:t>
      </w:r>
      <w:proofErr w:type="spellStart"/>
      <w:r w:rsidRPr="007266F1">
        <w:rPr>
          <w:rFonts w:ascii="Times New Roman" w:hAnsi="Times New Roman"/>
          <w:sz w:val="24"/>
          <w:lang w:val="ro-RO"/>
        </w:rPr>
        <w:t>conţinutul</w:t>
      </w:r>
      <w:proofErr w:type="spellEnd"/>
      <w:r w:rsidRPr="007266F1">
        <w:rPr>
          <w:rFonts w:ascii="Times New Roman" w:hAnsi="Times New Roman"/>
          <w:sz w:val="24"/>
          <w:lang w:val="ro-RO"/>
        </w:rPr>
        <w:t xml:space="preserve"> acestora. </w:t>
      </w:r>
    </w:p>
    <w:p w14:paraId="4D54950B" w14:textId="77777777" w:rsidR="008376FA" w:rsidRPr="007266F1" w:rsidRDefault="008376FA" w:rsidP="008376FA">
      <w:pPr>
        <w:pStyle w:val="Default"/>
        <w:rPr>
          <w:lang w:val="ro-RO"/>
        </w:rPr>
      </w:pPr>
    </w:p>
    <w:p w14:paraId="40E698BE" w14:textId="77777777" w:rsidR="008376FA" w:rsidRPr="007266F1" w:rsidRDefault="008376FA" w:rsidP="008376FA">
      <w:pPr>
        <w:pStyle w:val="Default"/>
        <w:rPr>
          <w:lang w:val="ro-RO"/>
        </w:rPr>
      </w:pPr>
    </w:p>
    <w:p w14:paraId="697E9161" w14:textId="77777777" w:rsidR="008376FA" w:rsidRPr="007266F1" w:rsidRDefault="008376FA" w:rsidP="008376FA">
      <w:pPr>
        <w:pStyle w:val="Default"/>
        <w:rPr>
          <w:lang w:val="ro-RO"/>
        </w:rPr>
      </w:pPr>
      <w:r w:rsidRPr="007266F1">
        <w:rPr>
          <w:lang w:val="ro-RO"/>
        </w:rPr>
        <w:t>Data completării ......................</w:t>
      </w:r>
    </w:p>
    <w:p w14:paraId="379C26B5" w14:textId="77777777" w:rsidR="008376FA" w:rsidRPr="007266F1" w:rsidRDefault="008376FA" w:rsidP="008376FA">
      <w:pPr>
        <w:pStyle w:val="Default"/>
        <w:rPr>
          <w:lang w:val="ro-RO"/>
        </w:rPr>
      </w:pPr>
    </w:p>
    <w:p w14:paraId="7C85B9E1" w14:textId="77777777" w:rsidR="008376FA" w:rsidRPr="007266F1" w:rsidRDefault="008376FA" w:rsidP="008376FA">
      <w:pPr>
        <w:pStyle w:val="Default"/>
        <w:rPr>
          <w:lang w:val="ro-RO"/>
        </w:rPr>
      </w:pPr>
      <w:r w:rsidRPr="007266F1">
        <w:rPr>
          <w:lang w:val="ro-RO"/>
        </w:rPr>
        <w:t>Operator economic,</w:t>
      </w:r>
    </w:p>
    <w:p w14:paraId="3138DB8F" w14:textId="77777777" w:rsidR="008376FA" w:rsidRPr="007266F1" w:rsidRDefault="008376FA" w:rsidP="008376FA">
      <w:pPr>
        <w:pStyle w:val="Default"/>
        <w:rPr>
          <w:lang w:val="ro-RO"/>
        </w:rPr>
      </w:pPr>
    </w:p>
    <w:p w14:paraId="6D4BC94C" w14:textId="77777777" w:rsidR="008376FA" w:rsidRPr="007266F1" w:rsidRDefault="008376FA" w:rsidP="008376FA">
      <w:pPr>
        <w:rPr>
          <w:rFonts w:ascii="Times New Roman" w:hAnsi="Times New Roman"/>
          <w:color w:val="000000"/>
          <w:sz w:val="24"/>
          <w:lang w:val="ro-RO"/>
        </w:rPr>
      </w:pPr>
      <w:r w:rsidRPr="007266F1">
        <w:rPr>
          <w:rFonts w:ascii="Times New Roman" w:hAnsi="Times New Roman"/>
          <w:color w:val="000000"/>
          <w:sz w:val="24"/>
          <w:lang w:val="ro-RO"/>
        </w:rPr>
        <w:t xml:space="preserve">(nume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prenume, </w:t>
      </w:r>
      <w:proofErr w:type="spellStart"/>
      <w:r w:rsidRPr="007266F1">
        <w:rPr>
          <w:rFonts w:ascii="Times New Roman" w:hAnsi="Times New Roman"/>
          <w:color w:val="000000"/>
          <w:sz w:val="24"/>
          <w:lang w:val="ro-RO"/>
        </w:rPr>
        <w:t>semnatură</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ştampila</w:t>
      </w:r>
      <w:proofErr w:type="spellEnd"/>
      <w:r w:rsidRPr="007266F1">
        <w:rPr>
          <w:rFonts w:ascii="Times New Roman" w:hAnsi="Times New Roman"/>
          <w:color w:val="000000"/>
          <w:sz w:val="24"/>
          <w:lang w:val="ro-RO"/>
        </w:rPr>
        <w:t>)</w:t>
      </w:r>
    </w:p>
    <w:p w14:paraId="6E398D7D" w14:textId="77777777" w:rsidR="00FE103D" w:rsidRPr="007266F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7266F1" w:rsidRDefault="00557AC5">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1A0E2B94" w14:textId="1A7E47AB" w:rsidR="00AD4377" w:rsidRPr="007266F1" w:rsidRDefault="00AD4377">
      <w:pPr>
        <w:overflowPunct/>
        <w:autoSpaceDE/>
        <w:autoSpaceDN/>
        <w:adjustRightInd/>
        <w:spacing w:after="160" w:line="259" w:lineRule="auto"/>
        <w:textAlignment w:val="auto"/>
        <w:rPr>
          <w:rFonts w:ascii="Times New Roman" w:hAnsi="Times New Roman"/>
          <w:bCs/>
          <w:sz w:val="24"/>
          <w:szCs w:val="24"/>
          <w:lang w:val="ro-RO"/>
        </w:rPr>
      </w:pPr>
    </w:p>
    <w:p w14:paraId="26A73DEF" w14:textId="62718735" w:rsidR="00AD4377" w:rsidRPr="007266F1" w:rsidRDefault="00FA1578" w:rsidP="00AD437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sidR="00EF60EB">
        <w:rPr>
          <w:rFonts w:ascii="Times New Roman" w:hAnsi="Times New Roman"/>
          <w:bCs/>
          <w:sz w:val="24"/>
          <w:szCs w:val="24"/>
          <w:lang w:val="ro-RO"/>
        </w:rPr>
        <w:t>8</w:t>
      </w:r>
    </w:p>
    <w:p w14:paraId="42FD4966" w14:textId="77777777" w:rsidR="00AD4377" w:rsidRPr="007266F1" w:rsidRDefault="00AD4377" w:rsidP="00AD4377">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607C5430" w14:textId="52AE7677" w:rsidR="00AD4377" w:rsidRPr="007266F1" w:rsidRDefault="00AD4377" w:rsidP="00AD4377">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1CB6A2B9" w14:textId="77777777" w:rsidR="00AD4377" w:rsidRPr="007266F1" w:rsidRDefault="00AD4377" w:rsidP="00AD4377">
      <w:pPr>
        <w:pStyle w:val="PlainText"/>
        <w:numPr>
          <w:ilvl w:val="0"/>
          <w:numId w:val="0"/>
        </w:numPr>
        <w:jc w:val="both"/>
        <w:rPr>
          <w:rFonts w:ascii="Times New Roman" w:hAnsi="Times New Roman"/>
          <w:i/>
          <w:sz w:val="24"/>
          <w:szCs w:val="24"/>
        </w:rPr>
      </w:pPr>
    </w:p>
    <w:p w14:paraId="258D56F2" w14:textId="77777777" w:rsidR="00AD4377" w:rsidRPr="007266F1" w:rsidRDefault="00AD4377" w:rsidP="00AD4377">
      <w:pPr>
        <w:jc w:val="both"/>
        <w:rPr>
          <w:rFonts w:ascii="Times New Roman" w:hAnsi="Times New Roman"/>
          <w:sz w:val="24"/>
          <w:szCs w:val="24"/>
          <w:lang w:val="ro-RO"/>
        </w:rPr>
      </w:pPr>
    </w:p>
    <w:p w14:paraId="513FC5DA" w14:textId="77777777" w:rsidR="00B16E93" w:rsidRPr="007266F1" w:rsidRDefault="00B16E93" w:rsidP="00AD4377">
      <w:pPr>
        <w:jc w:val="center"/>
        <w:rPr>
          <w:rFonts w:ascii="Times New Roman" w:hAnsi="Times New Roman"/>
          <w:b/>
          <w:sz w:val="24"/>
          <w:szCs w:val="24"/>
          <w:lang w:val="ro-RO"/>
        </w:rPr>
      </w:pPr>
    </w:p>
    <w:p w14:paraId="1A4D811D" w14:textId="77777777" w:rsidR="00B16E93" w:rsidRPr="007266F1" w:rsidRDefault="00B16E93" w:rsidP="00AD4377">
      <w:pPr>
        <w:jc w:val="center"/>
        <w:rPr>
          <w:rFonts w:ascii="Times New Roman" w:hAnsi="Times New Roman"/>
          <w:b/>
          <w:sz w:val="24"/>
          <w:szCs w:val="24"/>
          <w:lang w:val="ro-RO"/>
        </w:rPr>
      </w:pPr>
    </w:p>
    <w:p w14:paraId="158E303B" w14:textId="77777777" w:rsidR="00B16E93" w:rsidRPr="007266F1" w:rsidRDefault="00B16E93" w:rsidP="00AD4377">
      <w:pPr>
        <w:jc w:val="center"/>
        <w:rPr>
          <w:rFonts w:ascii="Times New Roman" w:hAnsi="Times New Roman"/>
          <w:b/>
          <w:sz w:val="24"/>
          <w:szCs w:val="24"/>
          <w:lang w:val="ro-RO"/>
        </w:rPr>
      </w:pPr>
    </w:p>
    <w:p w14:paraId="5CA37685" w14:textId="77777777" w:rsidR="00B16E93" w:rsidRPr="007266F1" w:rsidRDefault="00B16E93" w:rsidP="00AD4377">
      <w:pPr>
        <w:jc w:val="center"/>
        <w:rPr>
          <w:rFonts w:ascii="Times New Roman" w:hAnsi="Times New Roman"/>
          <w:b/>
          <w:sz w:val="24"/>
          <w:szCs w:val="24"/>
          <w:lang w:val="ro-RO"/>
        </w:rPr>
      </w:pPr>
    </w:p>
    <w:p w14:paraId="3A4D3D2F" w14:textId="0ADD08B3" w:rsidR="00AD4377" w:rsidRPr="007266F1" w:rsidRDefault="00B16E93" w:rsidP="00AD4377">
      <w:pPr>
        <w:jc w:val="center"/>
        <w:rPr>
          <w:rFonts w:ascii="Times New Roman" w:hAnsi="Times New Roman"/>
          <w:b/>
          <w:sz w:val="24"/>
          <w:szCs w:val="24"/>
          <w:lang w:val="ro-RO"/>
        </w:rPr>
      </w:pPr>
      <w:proofErr w:type="spellStart"/>
      <w:r w:rsidRPr="007266F1">
        <w:rPr>
          <w:rFonts w:ascii="Times New Roman" w:hAnsi="Times New Roman"/>
          <w:b/>
          <w:sz w:val="24"/>
          <w:szCs w:val="24"/>
          <w:lang w:val="ro-RO"/>
        </w:rPr>
        <w:t>Declaraţie</w:t>
      </w:r>
      <w:proofErr w:type="spellEnd"/>
      <w:r w:rsidRPr="007266F1">
        <w:rPr>
          <w:rFonts w:ascii="Times New Roman" w:hAnsi="Times New Roman"/>
          <w:b/>
          <w:sz w:val="24"/>
          <w:szCs w:val="24"/>
          <w:lang w:val="ro-RO"/>
        </w:rPr>
        <w:t xml:space="preserve"> privind cunoașterea obligațiilor relevante din domeniile mediului, social și al relațiilor de muncă</w:t>
      </w:r>
    </w:p>
    <w:p w14:paraId="4031018D" w14:textId="77777777" w:rsidR="00AD4377" w:rsidRPr="007266F1" w:rsidRDefault="00AD4377" w:rsidP="00AD4377">
      <w:pPr>
        <w:jc w:val="center"/>
        <w:rPr>
          <w:rFonts w:ascii="Times New Roman" w:hAnsi="Times New Roman"/>
          <w:b/>
          <w:sz w:val="24"/>
          <w:szCs w:val="24"/>
          <w:lang w:val="ro-RO"/>
        </w:rPr>
      </w:pPr>
    </w:p>
    <w:p w14:paraId="33155105" w14:textId="77777777" w:rsidR="00AD4377" w:rsidRPr="007266F1" w:rsidRDefault="00AD4377" w:rsidP="00AD4377">
      <w:pPr>
        <w:jc w:val="center"/>
        <w:rPr>
          <w:rFonts w:ascii="Times New Roman" w:hAnsi="Times New Roman"/>
          <w:b/>
          <w:sz w:val="24"/>
          <w:szCs w:val="24"/>
          <w:lang w:val="ro-RO"/>
        </w:rPr>
      </w:pPr>
    </w:p>
    <w:p w14:paraId="53D1FBA4" w14:textId="77777777" w:rsidR="00AD4377" w:rsidRPr="007266F1" w:rsidRDefault="00AD4377" w:rsidP="00AD4377">
      <w:pPr>
        <w:pStyle w:val="PlainText"/>
        <w:numPr>
          <w:ilvl w:val="0"/>
          <w:numId w:val="0"/>
        </w:numPr>
        <w:jc w:val="center"/>
        <w:rPr>
          <w:rFonts w:ascii="Times New Roman" w:hAnsi="Times New Roman"/>
          <w:b/>
          <w:sz w:val="24"/>
          <w:szCs w:val="24"/>
        </w:rPr>
      </w:pPr>
    </w:p>
    <w:p w14:paraId="39AF9FB7" w14:textId="2A45E1F0" w:rsidR="00AD4377" w:rsidRPr="007266F1" w:rsidRDefault="00AD4377" w:rsidP="00AD4377">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xml:space="preserve">, în calitate de ofertant la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r w:rsidRPr="007266F1">
        <w:rPr>
          <w:rFonts w:ascii="Times New Roman" w:hAnsi="Times New Roman"/>
          <w:i/>
          <w:sz w:val="24"/>
          <w:szCs w:val="24"/>
          <w:lang w:val="ro-RO"/>
        </w:rPr>
        <w:t>……………………………………….</w:t>
      </w:r>
      <w:r w:rsidR="00DA53BD"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w:t>
      </w:r>
      <w:proofErr w:type="spellStart"/>
      <w:r w:rsidRPr="007266F1">
        <w:rPr>
          <w:rFonts w:ascii="Times New Roman" w:hAnsi="Times New Roman"/>
          <w:sz w:val="24"/>
          <w:szCs w:val="24"/>
          <w:lang w:val="ro-RO"/>
        </w:rPr>
        <w:t>ţinut</w:t>
      </w:r>
      <w:proofErr w:type="spellEnd"/>
      <w:r w:rsidRPr="007266F1">
        <w:rPr>
          <w:rFonts w:ascii="Times New Roman" w:hAnsi="Times New Roman"/>
          <w:sz w:val="24"/>
          <w:szCs w:val="24"/>
          <w:lang w:val="ro-RO"/>
        </w:rPr>
        <w:t xml:space="preserve"> cont de </w:t>
      </w:r>
      <w:proofErr w:type="spellStart"/>
      <w:r w:rsidRPr="007266F1">
        <w:rPr>
          <w:rFonts w:ascii="Times New Roman" w:hAnsi="Times New Roman"/>
          <w:sz w:val="24"/>
          <w:szCs w:val="24"/>
          <w:lang w:val="ro-RO"/>
        </w:rPr>
        <w:t>obligaţiile</w:t>
      </w:r>
      <w:proofErr w:type="spellEnd"/>
      <w:r w:rsidRPr="007266F1">
        <w:rPr>
          <w:rFonts w:ascii="Times New Roman" w:hAnsi="Times New Roman"/>
          <w:sz w:val="24"/>
          <w:szCs w:val="24"/>
          <w:lang w:val="ro-RO"/>
        </w:rPr>
        <w:t xml:space="preserve"> relevante din domeniile mediului, social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al </w:t>
      </w:r>
      <w:proofErr w:type="spellStart"/>
      <w:r w:rsidRPr="007266F1">
        <w:rPr>
          <w:rFonts w:ascii="Times New Roman" w:hAnsi="Times New Roman"/>
          <w:sz w:val="24"/>
          <w:szCs w:val="24"/>
          <w:lang w:val="ro-RO"/>
        </w:rPr>
        <w:t>relaţiilor</w:t>
      </w:r>
      <w:proofErr w:type="spellEnd"/>
      <w:r w:rsidRPr="007266F1">
        <w:rPr>
          <w:rFonts w:ascii="Times New Roman" w:hAnsi="Times New Roman"/>
          <w:sz w:val="24"/>
          <w:szCs w:val="24"/>
          <w:lang w:val="ro-RO"/>
        </w:rPr>
        <w:t xml:space="preserve"> de muncă, luând cunoștință de </w:t>
      </w:r>
      <w:proofErr w:type="spellStart"/>
      <w:r w:rsidRPr="007266F1">
        <w:rPr>
          <w:rFonts w:ascii="Times New Roman" w:hAnsi="Times New Roman"/>
          <w:sz w:val="24"/>
          <w:szCs w:val="24"/>
          <w:lang w:val="ro-RO"/>
        </w:rPr>
        <w:t>instituţiile</w:t>
      </w:r>
      <w:proofErr w:type="spellEnd"/>
      <w:r w:rsidRPr="007266F1">
        <w:rPr>
          <w:rFonts w:ascii="Times New Roman" w:hAnsi="Times New Roman"/>
          <w:sz w:val="24"/>
          <w:szCs w:val="24"/>
          <w:lang w:val="ro-RO"/>
        </w:rPr>
        <w:t xml:space="preserve"> competente de la care se pot </w:t>
      </w:r>
      <w:proofErr w:type="spellStart"/>
      <w:r w:rsidRPr="007266F1">
        <w:rPr>
          <w:rFonts w:ascii="Times New Roman" w:hAnsi="Times New Roman"/>
          <w:sz w:val="24"/>
          <w:szCs w:val="24"/>
          <w:lang w:val="ro-RO"/>
        </w:rPr>
        <w:t>obţine</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informaţii</w:t>
      </w:r>
      <w:proofErr w:type="spellEnd"/>
      <w:r w:rsidRPr="007266F1">
        <w:rPr>
          <w:rFonts w:ascii="Times New Roman" w:hAnsi="Times New Roman"/>
          <w:sz w:val="24"/>
          <w:szCs w:val="24"/>
          <w:lang w:val="ro-RO"/>
        </w:rPr>
        <w:t xml:space="preserve"> detaliate privind reglementările respective. </w:t>
      </w:r>
    </w:p>
    <w:p w14:paraId="218F00DB" w14:textId="77777777" w:rsidR="00AD4377" w:rsidRPr="007266F1" w:rsidRDefault="00AD4377" w:rsidP="00AD4377">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06208F14"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2A1DAA9D"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4F27134A"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291BD7F3"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2C38457E"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05CEBFCE" w14:textId="77777777" w:rsidR="00AD4377" w:rsidRPr="007266F1" w:rsidRDefault="00AD4377" w:rsidP="00AD4377">
      <w:pPr>
        <w:spacing w:before="100" w:beforeAutospacing="1" w:after="100" w:afterAutospacing="1"/>
        <w:jc w:val="both"/>
        <w:rPr>
          <w:rFonts w:ascii="Times New Roman" w:hAnsi="Times New Roman"/>
          <w:noProof/>
          <w:sz w:val="24"/>
          <w:szCs w:val="24"/>
          <w:lang w:val="ro-RO"/>
        </w:rPr>
      </w:pPr>
    </w:p>
    <w:p w14:paraId="117CED24"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CC65E8D"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049D5D2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DCB3110"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B55821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67B1F9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235D61D8" w14:textId="77777777" w:rsidR="00AD4377" w:rsidRDefault="00AD4377" w:rsidP="00AD4377">
      <w:pPr>
        <w:spacing w:line="360" w:lineRule="auto"/>
        <w:jc w:val="both"/>
        <w:rPr>
          <w:rFonts w:ascii="Times New Roman" w:hAnsi="Times New Roman"/>
          <w:i/>
          <w:spacing w:val="-1"/>
          <w:sz w:val="24"/>
          <w:szCs w:val="24"/>
          <w:lang w:val="ro-RO"/>
        </w:rPr>
      </w:pPr>
    </w:p>
    <w:p w14:paraId="17BA296C" w14:textId="77777777" w:rsidR="005B6C09" w:rsidRDefault="005B6C09" w:rsidP="00AD4377">
      <w:pPr>
        <w:spacing w:line="360" w:lineRule="auto"/>
        <w:jc w:val="both"/>
        <w:rPr>
          <w:rFonts w:ascii="Times New Roman" w:hAnsi="Times New Roman"/>
          <w:i/>
          <w:spacing w:val="-1"/>
          <w:sz w:val="24"/>
          <w:szCs w:val="24"/>
          <w:lang w:val="ro-RO"/>
        </w:rPr>
      </w:pPr>
    </w:p>
    <w:p w14:paraId="68B52ADD" w14:textId="77777777" w:rsidR="005B6C09" w:rsidRPr="007266F1" w:rsidRDefault="005B6C09" w:rsidP="00AD4377">
      <w:pPr>
        <w:spacing w:line="360" w:lineRule="auto"/>
        <w:jc w:val="both"/>
        <w:rPr>
          <w:rFonts w:ascii="Times New Roman" w:hAnsi="Times New Roman"/>
          <w:i/>
          <w:spacing w:val="-1"/>
          <w:sz w:val="24"/>
          <w:szCs w:val="24"/>
          <w:lang w:val="ro-RO"/>
        </w:rPr>
      </w:pPr>
    </w:p>
    <w:p w14:paraId="75F9392A" w14:textId="40DBC990" w:rsidR="00AD4377" w:rsidRPr="007266F1" w:rsidRDefault="00AD4377" w:rsidP="00AD4377">
      <w:pPr>
        <w:pStyle w:val="DefaultText"/>
        <w:tabs>
          <w:tab w:val="center" w:pos="2160"/>
          <w:tab w:val="center" w:pos="7920"/>
        </w:tabs>
        <w:jc w:val="both"/>
        <w:rPr>
          <w:b/>
          <w:bCs/>
          <w:i/>
          <w:noProof w:val="0"/>
          <w:color w:val="365F91"/>
          <w:spacing w:val="-1"/>
          <w:szCs w:val="24"/>
          <w:lang w:val="ro-RO" w:eastAsia="ro-RO"/>
        </w:rPr>
      </w:pPr>
    </w:p>
    <w:p w14:paraId="3BBEB144" w14:textId="698E0A0B"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sidR="00E33D24">
        <w:rPr>
          <w:rFonts w:ascii="Times New Roman" w:hAnsi="Times New Roman"/>
          <w:bCs/>
          <w:sz w:val="24"/>
          <w:szCs w:val="24"/>
          <w:lang w:val="ro-RO"/>
        </w:rPr>
        <w:t>9</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8"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8"/>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F9C988" w14:textId="77777777" w:rsidR="007E1E0C" w:rsidRDefault="007E1E0C" w:rsidP="00400002">
      <w:r>
        <w:separator/>
      </w:r>
    </w:p>
  </w:endnote>
  <w:endnote w:type="continuationSeparator" w:id="0">
    <w:p w14:paraId="29635A19" w14:textId="77777777" w:rsidR="007E1E0C" w:rsidRDefault="007E1E0C"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8A6CBE" w14:textId="77777777" w:rsidR="007E1E0C" w:rsidRDefault="007E1E0C" w:rsidP="00400002">
      <w:r>
        <w:separator/>
      </w:r>
    </w:p>
  </w:footnote>
  <w:footnote w:type="continuationSeparator" w:id="0">
    <w:p w14:paraId="69149FEF" w14:textId="77777777" w:rsidR="007E1E0C" w:rsidRDefault="007E1E0C"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rPr>
        <w:rFonts w:hint="default"/>
      </w:r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rPr>
        <w:rFonts w:hint="default"/>
      </w:rPr>
    </w:lvl>
    <w:lvl w:ilvl="3" w:tplc="337C83B4">
      <w:numFmt w:val="decimal"/>
      <w:lvlText w:val="%4."/>
      <w:lvlJc w:val="left"/>
      <w:pPr>
        <w:tabs>
          <w:tab w:val="num" w:pos="2760"/>
        </w:tabs>
        <w:ind w:left="2760" w:hanging="360"/>
      </w:pPr>
      <w:rPr>
        <w:rFonts w:hint="default"/>
      </w:rPr>
    </w:lvl>
    <w:lvl w:ilvl="4" w:tplc="B34C196E">
      <w:start w:val="1"/>
      <w:numFmt w:val="upperRoman"/>
      <w:lvlText w:val="%5)"/>
      <w:lvlJc w:val="left"/>
      <w:pPr>
        <w:tabs>
          <w:tab w:val="num" w:pos="3840"/>
        </w:tabs>
        <w:ind w:left="3840" w:hanging="720"/>
      </w:pPr>
      <w:rPr>
        <w:rFonts w:hint="default"/>
      </w:rPr>
    </w:lvl>
    <w:lvl w:ilvl="5" w:tplc="AA80A444">
      <w:start w:val="1"/>
      <w:numFmt w:val="decimal"/>
      <w:lvlText w:val="%6)"/>
      <w:lvlJc w:val="left"/>
      <w:pPr>
        <w:tabs>
          <w:tab w:val="num" w:pos="2676"/>
        </w:tabs>
        <w:ind w:left="4380" w:hanging="360"/>
      </w:pPr>
      <w:rPr>
        <w:rFonts w:hint="default"/>
      </w:r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num w:numId="1" w16cid:durableId="734594578">
    <w:abstractNumId w:val="11"/>
  </w:num>
  <w:num w:numId="2" w16cid:durableId="1161581774">
    <w:abstractNumId w:val="8"/>
  </w:num>
  <w:num w:numId="3" w16cid:durableId="1885676119">
    <w:abstractNumId w:val="6"/>
  </w:num>
  <w:num w:numId="4" w16cid:durableId="785464001">
    <w:abstractNumId w:val="3"/>
  </w:num>
  <w:num w:numId="5" w16cid:durableId="1412578722">
    <w:abstractNumId w:val="14"/>
  </w:num>
  <w:num w:numId="6" w16cid:durableId="814564175">
    <w:abstractNumId w:val="10"/>
  </w:num>
  <w:num w:numId="7" w16cid:durableId="151914905">
    <w:abstractNumId w:val="15"/>
  </w:num>
  <w:num w:numId="8" w16cid:durableId="141695897">
    <w:abstractNumId w:val="1"/>
  </w:num>
  <w:num w:numId="9" w16cid:durableId="2040622275">
    <w:abstractNumId w:val="2"/>
  </w:num>
  <w:num w:numId="10" w16cid:durableId="1986080795">
    <w:abstractNumId w:val="12"/>
  </w:num>
  <w:num w:numId="11" w16cid:durableId="638805559">
    <w:abstractNumId w:val="13"/>
  </w:num>
  <w:num w:numId="12" w16cid:durableId="1948078234">
    <w:abstractNumId w:val="4"/>
  </w:num>
  <w:num w:numId="13" w16cid:durableId="162673536">
    <w:abstractNumId w:val="7"/>
  </w:num>
  <w:num w:numId="14" w16cid:durableId="1750618275">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16cid:durableId="874654951">
    <w:abstractNumId w:val="5"/>
  </w:num>
  <w:num w:numId="16" w16cid:durableId="2108034687">
    <w:abstractNumId w:val="9"/>
  </w:num>
  <w:num w:numId="17" w16cid:durableId="10463679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3E2"/>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610"/>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6F9"/>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0F4F"/>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6A54"/>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548A"/>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301"/>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72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2EC0"/>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006"/>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607"/>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32B4"/>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98F"/>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6E57"/>
    <w:rsid w:val="00767126"/>
    <w:rsid w:val="0076733A"/>
    <w:rsid w:val="00770D47"/>
    <w:rsid w:val="00772D22"/>
    <w:rsid w:val="00773533"/>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1E0C"/>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7CF"/>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D6787"/>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1910"/>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3DB"/>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4EDB"/>
    <w:rsid w:val="009953F1"/>
    <w:rsid w:val="00995582"/>
    <w:rsid w:val="0099580C"/>
    <w:rsid w:val="00996BF3"/>
    <w:rsid w:val="009A03D2"/>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5BD6"/>
    <w:rsid w:val="009C6475"/>
    <w:rsid w:val="009C66C4"/>
    <w:rsid w:val="009C68CD"/>
    <w:rsid w:val="009C6B87"/>
    <w:rsid w:val="009C6E17"/>
    <w:rsid w:val="009C7301"/>
    <w:rsid w:val="009D0F88"/>
    <w:rsid w:val="009D12A4"/>
    <w:rsid w:val="009D4333"/>
    <w:rsid w:val="009D482C"/>
    <w:rsid w:val="009D4E2F"/>
    <w:rsid w:val="009D55F5"/>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672"/>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6112"/>
    <w:rsid w:val="00A97126"/>
    <w:rsid w:val="00A9727B"/>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6B85"/>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26"/>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87420"/>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17CDA"/>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610"/>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87F05"/>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3D24"/>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0AA4"/>
    <w:rsid w:val="00ED280F"/>
    <w:rsid w:val="00ED35EA"/>
    <w:rsid w:val="00ED37F6"/>
    <w:rsid w:val="00ED3B2F"/>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0EB"/>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794"/>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42ED"/>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828"/>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e5.ro/App/Document/geytcnbrgy3a/legea-nr-98-2016-privind-achizitiile-publice?pid=96798275&amp;d=2016-06-21" TargetMode="External"/><Relationship Id="rId5" Type="http://schemas.openxmlformats.org/officeDocument/2006/relationships/webSettings" Target="webSettings.xml"/><Relationship Id="rId10" Type="http://schemas.openxmlformats.org/officeDocument/2006/relationships/hyperlink" Target="http://www.dgaspchr.ro"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75142-96D8-44C4-8C09-257180C5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2866</Words>
  <Characters>16340</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2</cp:revision>
  <cp:lastPrinted>2026-01-22T10:52:00Z</cp:lastPrinted>
  <dcterms:created xsi:type="dcterms:W3CDTF">2026-01-22T11:06:00Z</dcterms:created>
  <dcterms:modified xsi:type="dcterms:W3CDTF">2026-01-22T11:06:00Z</dcterms:modified>
</cp:coreProperties>
</file>